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6087" w:rsidRDefault="00613690" w:rsidP="00936087">
      <w:pPr>
        <w:pStyle w:val="berschrift1"/>
        <w:pageBreakBefore/>
        <w:tabs>
          <w:tab w:val="clear" w:pos="1134"/>
        </w:tabs>
        <w:suppressAutoHyphens w:val="0"/>
        <w:autoSpaceDN w:val="0"/>
        <w:adjustRightInd w:val="0"/>
        <w:ind w:left="0" w:firstLine="0"/>
        <w:rPr>
          <w:bCs/>
          <w:spacing w:val="10"/>
          <w:sz w:val="36"/>
          <w:szCs w:val="32"/>
          <w:lang w:val="pt-PT"/>
        </w:rPr>
      </w:pPr>
      <w:bookmarkStart w:id="0" w:name="_Toc279496135"/>
      <w:bookmarkStart w:id="1" w:name="_Toc281382165"/>
      <w:r>
        <w:rPr>
          <w:bCs/>
          <w:spacing w:val="10"/>
          <w:sz w:val="36"/>
          <w:szCs w:val="32"/>
          <w:lang w:val="pt-PT"/>
        </w:rPr>
        <w:t>As Rai</w:t>
      </w:r>
      <w:bookmarkStart w:id="2" w:name="_GoBack"/>
      <w:bookmarkEnd w:id="2"/>
      <w:r w:rsidR="00936087">
        <w:rPr>
          <w:bCs/>
          <w:spacing w:val="10"/>
          <w:sz w:val="36"/>
          <w:szCs w:val="32"/>
          <w:lang w:val="pt-PT"/>
        </w:rPr>
        <w:t>zes do Conceito Tot</w:t>
      </w:r>
      <w:r w:rsidR="009C341E">
        <w:rPr>
          <w:bCs/>
          <w:spacing w:val="10"/>
          <w:sz w:val="36"/>
          <w:szCs w:val="32"/>
          <w:lang w:val="pt-PT"/>
        </w:rPr>
        <w:t xml:space="preserve">al Quality Management no Sector </w:t>
      </w:r>
      <w:r w:rsidR="00936087">
        <w:rPr>
          <w:bCs/>
          <w:spacing w:val="10"/>
          <w:sz w:val="36"/>
          <w:szCs w:val="32"/>
          <w:lang w:val="pt-PT"/>
        </w:rPr>
        <w:t>Privado</w:t>
      </w:r>
    </w:p>
    <w:p w:rsidR="00936087" w:rsidRPr="00113CA0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  <w:r w:rsidRPr="00113CA0">
        <w:rPr>
          <w:lang w:val="pt-PT"/>
        </w:rPr>
        <w:t>Na década de 1940</w:t>
      </w:r>
      <w:r w:rsidR="004A49FD" w:rsidRPr="00113CA0">
        <w:rPr>
          <w:lang w:val="pt-PT"/>
        </w:rPr>
        <w:t>,</w:t>
      </w:r>
      <w:r w:rsidRPr="00113CA0">
        <w:rPr>
          <w:lang w:val="pt-PT"/>
        </w:rPr>
        <w:t xml:space="preserve"> </w:t>
      </w:r>
      <w:r w:rsidR="005102AF" w:rsidRPr="00113CA0">
        <w:rPr>
          <w:lang w:val="pt-PT"/>
        </w:rPr>
        <w:t xml:space="preserve">o pesquisador </w:t>
      </w:r>
      <w:r w:rsidRPr="00113CA0">
        <w:rPr>
          <w:lang w:val="pt-PT"/>
        </w:rPr>
        <w:t xml:space="preserve">William Edwards Deming começou nos Estados Unidos </w:t>
      </w:r>
      <w:r w:rsidR="004A49FD" w:rsidRPr="00113CA0">
        <w:rPr>
          <w:lang w:val="pt-PT"/>
        </w:rPr>
        <w:t xml:space="preserve">a </w:t>
      </w:r>
      <w:r w:rsidR="003A4DEE" w:rsidRPr="00113CA0">
        <w:rPr>
          <w:lang w:val="pt-PT"/>
        </w:rPr>
        <w:t>estudar</w:t>
      </w:r>
      <w:r w:rsidRPr="00113CA0">
        <w:rPr>
          <w:lang w:val="pt-PT"/>
        </w:rPr>
        <w:t xml:space="preserve"> a </w:t>
      </w:r>
      <w:r w:rsidRPr="00113CA0">
        <w:rPr>
          <w:b/>
          <w:lang w:val="pt-PT"/>
        </w:rPr>
        <w:t>gestão d</w:t>
      </w:r>
      <w:r w:rsidR="00964FDC" w:rsidRPr="00113CA0">
        <w:rPr>
          <w:b/>
          <w:lang w:val="pt-PT"/>
        </w:rPr>
        <w:t>e</w:t>
      </w:r>
      <w:r w:rsidRPr="00113CA0">
        <w:rPr>
          <w:b/>
          <w:lang w:val="pt-PT"/>
        </w:rPr>
        <w:t xml:space="preserve"> qualidade </w:t>
      </w:r>
      <w:r w:rsidR="003A4DEE" w:rsidRPr="00113CA0">
        <w:rPr>
          <w:b/>
          <w:lang w:val="pt-PT"/>
        </w:rPr>
        <w:t>em</w:t>
      </w:r>
      <w:r w:rsidRPr="00113CA0">
        <w:rPr>
          <w:lang w:val="pt-PT"/>
        </w:rPr>
        <w:t xml:space="preserve"> </w:t>
      </w:r>
      <w:r w:rsidRPr="00113CA0">
        <w:rPr>
          <w:b/>
          <w:lang w:val="pt-PT"/>
        </w:rPr>
        <w:t>processos de produção</w:t>
      </w:r>
      <w:r w:rsidR="003A4DEE" w:rsidRPr="00113CA0">
        <w:rPr>
          <w:b/>
          <w:lang w:val="pt-PT"/>
        </w:rPr>
        <w:t xml:space="preserve"> como ferramenta </w:t>
      </w:r>
      <w:r w:rsidR="00695BC0" w:rsidRPr="00113CA0">
        <w:rPr>
          <w:b/>
          <w:lang w:val="pt-PT"/>
        </w:rPr>
        <w:t>para</w:t>
      </w:r>
      <w:r w:rsidR="003A4DEE" w:rsidRPr="00113CA0">
        <w:rPr>
          <w:b/>
          <w:lang w:val="pt-PT"/>
        </w:rPr>
        <w:t xml:space="preserve"> aumentar a competitividade.</w:t>
      </w:r>
      <w:r w:rsidRPr="00113CA0">
        <w:rPr>
          <w:lang w:val="pt-PT"/>
        </w:rPr>
        <w:t xml:space="preserve"> </w:t>
      </w:r>
      <w:r w:rsidR="005102AF" w:rsidRPr="00113CA0">
        <w:rPr>
          <w:lang w:val="pt-PT"/>
        </w:rPr>
        <w:t xml:space="preserve">O objectivo era </w:t>
      </w:r>
      <w:r w:rsidR="005102AF" w:rsidRPr="00113CA0">
        <w:rPr>
          <w:b/>
          <w:lang w:val="pt-PT"/>
        </w:rPr>
        <w:t>ganhar eficiência</w:t>
      </w:r>
      <w:r w:rsidR="004A49FD" w:rsidRPr="00113CA0">
        <w:rPr>
          <w:b/>
          <w:lang w:val="pt-PT"/>
        </w:rPr>
        <w:t>.</w:t>
      </w:r>
      <w:r w:rsidR="004A49FD" w:rsidRPr="00113CA0">
        <w:rPr>
          <w:lang w:val="pt-PT"/>
        </w:rPr>
        <w:t xml:space="preserve"> M</w:t>
      </w:r>
      <w:r w:rsidRPr="00113CA0">
        <w:rPr>
          <w:lang w:val="pt-PT"/>
        </w:rPr>
        <w:t>as nessa altura</w:t>
      </w:r>
      <w:r w:rsidR="004A49FD" w:rsidRPr="00113CA0">
        <w:rPr>
          <w:lang w:val="pt-PT"/>
        </w:rPr>
        <w:t>,</w:t>
      </w:r>
      <w:r w:rsidRPr="00113CA0">
        <w:rPr>
          <w:lang w:val="pt-PT"/>
        </w:rPr>
        <w:t xml:space="preserve"> nos Estados U</w:t>
      </w:r>
      <w:r w:rsidR="004A49FD" w:rsidRPr="00113CA0">
        <w:rPr>
          <w:lang w:val="pt-PT"/>
        </w:rPr>
        <w:t>nidos, o seu trabalho não despert</w:t>
      </w:r>
      <w:r w:rsidRPr="00113CA0">
        <w:rPr>
          <w:lang w:val="pt-PT"/>
        </w:rPr>
        <w:t>ou interesse</w:t>
      </w:r>
      <w:r w:rsidR="004A49FD" w:rsidRPr="00113CA0">
        <w:rPr>
          <w:lang w:val="pt-PT"/>
        </w:rPr>
        <w:t>, pois n</w:t>
      </w:r>
      <w:r w:rsidRPr="00113CA0">
        <w:rPr>
          <w:lang w:val="pt-PT"/>
        </w:rPr>
        <w:t>o final da II Guerra Mundial a</w:t>
      </w:r>
      <w:r w:rsidR="004A49FD" w:rsidRPr="00113CA0">
        <w:rPr>
          <w:lang w:val="pt-PT"/>
        </w:rPr>
        <w:t xml:space="preserve"> maximização da produção não era</w:t>
      </w:r>
      <w:r w:rsidRPr="00113CA0">
        <w:rPr>
          <w:lang w:val="pt-PT"/>
        </w:rPr>
        <w:t xml:space="preserve"> o tema</w:t>
      </w:r>
      <w:r w:rsidR="004A49FD" w:rsidRPr="00113CA0">
        <w:rPr>
          <w:lang w:val="pt-PT"/>
        </w:rPr>
        <w:t xml:space="preserve"> principal, mas </w:t>
      </w:r>
      <w:r w:rsidRPr="00113CA0">
        <w:rPr>
          <w:lang w:val="pt-PT"/>
        </w:rPr>
        <w:t xml:space="preserve">a redução da produção depois da guerra. </w:t>
      </w:r>
    </w:p>
    <w:p w:rsidR="00936087" w:rsidRPr="00113CA0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</w:p>
    <w:p w:rsidR="00936087" w:rsidRPr="00113CA0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  <w:r w:rsidRPr="00113CA0">
        <w:rPr>
          <w:lang w:val="pt-PT"/>
        </w:rPr>
        <w:t>No Japão devastado pela guerra, o seu trabalho, porém, teve mais sucesso. A ge</w:t>
      </w:r>
      <w:r w:rsidR="004A49FD" w:rsidRPr="00113CA0">
        <w:rPr>
          <w:lang w:val="pt-PT"/>
        </w:rPr>
        <w:t>stão da qualidade total foi ali, rapidamente implementada</w:t>
      </w:r>
      <w:r w:rsidRPr="00113CA0">
        <w:rPr>
          <w:lang w:val="pt-PT"/>
        </w:rPr>
        <w:t xml:space="preserve"> e tornou se uma filosofia</w:t>
      </w:r>
      <w:r w:rsidR="004A49FD" w:rsidRPr="00113CA0">
        <w:rPr>
          <w:lang w:val="pt-PT"/>
        </w:rPr>
        <w:t xml:space="preserve"> de gestão muito considerada</w:t>
      </w:r>
      <w:r w:rsidRPr="00113CA0">
        <w:rPr>
          <w:lang w:val="pt-PT"/>
        </w:rPr>
        <w:t>. Em</w:t>
      </w:r>
      <w:r w:rsidR="004A49FD" w:rsidRPr="00113CA0">
        <w:rPr>
          <w:lang w:val="pt-PT"/>
        </w:rPr>
        <w:t xml:space="preserve"> 1951 foi premiada</w:t>
      </w:r>
      <w:r w:rsidRPr="00113CA0">
        <w:rPr>
          <w:lang w:val="pt-PT"/>
        </w:rPr>
        <w:t xml:space="preserve"> pela primeira vez, uma</w:t>
      </w:r>
      <w:r w:rsidR="004A49FD" w:rsidRPr="00113CA0">
        <w:rPr>
          <w:lang w:val="pt-PT"/>
        </w:rPr>
        <w:t xml:space="preserve"> empresa japonesa conhecida com</w:t>
      </w:r>
      <w:r w:rsidRPr="00113CA0">
        <w:rPr>
          <w:lang w:val="pt-PT"/>
        </w:rPr>
        <w:t xml:space="preserve"> o </w:t>
      </w:r>
      <w:r w:rsidR="00BC384C" w:rsidRPr="00113CA0">
        <w:rPr>
          <w:lang w:val="pt-PT"/>
        </w:rPr>
        <w:t>Prémio</w:t>
      </w:r>
      <w:r w:rsidRPr="00113CA0">
        <w:rPr>
          <w:lang w:val="pt-PT"/>
        </w:rPr>
        <w:t xml:space="preserve"> </w:t>
      </w:r>
      <w:r w:rsidRPr="00113CA0">
        <w:rPr>
          <w:i/>
          <w:lang w:val="pt-PT"/>
        </w:rPr>
        <w:t>Deming</w:t>
      </w:r>
      <w:r w:rsidRPr="00113CA0">
        <w:rPr>
          <w:lang w:val="pt-PT"/>
        </w:rPr>
        <w:t xml:space="preserve"> de requisitos de q</w:t>
      </w:r>
      <w:r w:rsidR="00DD7624" w:rsidRPr="00113CA0">
        <w:rPr>
          <w:lang w:val="pt-PT"/>
        </w:rPr>
        <w:t>ualidade particularmente elevados.</w:t>
      </w:r>
    </w:p>
    <w:p w:rsidR="00936087" w:rsidRPr="00113CA0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</w:p>
    <w:p w:rsidR="00964FDC" w:rsidRPr="00113CA0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  <w:r w:rsidRPr="00113CA0">
        <w:rPr>
          <w:lang w:val="pt-PT"/>
        </w:rPr>
        <w:t>Os japoneses convenceram nas década</w:t>
      </w:r>
      <w:r w:rsidR="00DD7624" w:rsidRPr="00113CA0">
        <w:rPr>
          <w:lang w:val="pt-PT"/>
        </w:rPr>
        <w:t>s seguintes com alta qualidade</w:t>
      </w:r>
      <w:r w:rsidRPr="00113CA0">
        <w:rPr>
          <w:lang w:val="pt-PT"/>
        </w:rPr>
        <w:t xml:space="preserve"> e preços </w:t>
      </w:r>
      <w:r w:rsidR="005102AF" w:rsidRPr="00113CA0">
        <w:rPr>
          <w:lang w:val="pt-PT"/>
        </w:rPr>
        <w:t>competitivos</w:t>
      </w:r>
      <w:r w:rsidR="00DD7624" w:rsidRPr="00113CA0">
        <w:rPr>
          <w:lang w:val="pt-PT"/>
        </w:rPr>
        <w:t>. Eles</w:t>
      </w:r>
      <w:r w:rsidRPr="00113CA0">
        <w:rPr>
          <w:lang w:val="pt-PT"/>
        </w:rPr>
        <w:t xml:space="preserve"> comercializar</w:t>
      </w:r>
      <w:r w:rsidR="005102AF" w:rsidRPr="00113CA0">
        <w:rPr>
          <w:lang w:val="pt-PT"/>
        </w:rPr>
        <w:t>am</w:t>
      </w:r>
      <w:r w:rsidRPr="00113CA0">
        <w:rPr>
          <w:lang w:val="pt-PT"/>
        </w:rPr>
        <w:t xml:space="preserve"> produtos em todo o mundo. Mesmo as empresas orgulhosas </w:t>
      </w:r>
      <w:r w:rsidR="00964FDC" w:rsidRPr="00113CA0">
        <w:rPr>
          <w:lang w:val="pt-PT"/>
        </w:rPr>
        <w:t xml:space="preserve">dos </w:t>
      </w:r>
      <w:r w:rsidRPr="00113CA0">
        <w:rPr>
          <w:lang w:val="pt-PT"/>
        </w:rPr>
        <w:t xml:space="preserve">EUA deram uma olhada para o Japão e começaram </w:t>
      </w:r>
      <w:r w:rsidR="00DD7624" w:rsidRPr="00113CA0">
        <w:rPr>
          <w:lang w:val="pt-PT"/>
        </w:rPr>
        <w:t xml:space="preserve">a </w:t>
      </w:r>
      <w:r w:rsidRPr="00113CA0">
        <w:rPr>
          <w:lang w:val="pt-PT"/>
        </w:rPr>
        <w:t xml:space="preserve">interessar-se </w:t>
      </w:r>
      <w:r w:rsidR="00DC7FF6" w:rsidRPr="00113CA0">
        <w:rPr>
          <w:lang w:val="pt-PT"/>
        </w:rPr>
        <w:t>pela filosofia</w:t>
      </w:r>
      <w:r w:rsidRPr="00113CA0">
        <w:rPr>
          <w:lang w:val="pt-PT"/>
        </w:rPr>
        <w:t xml:space="preserve"> da qualidade de </w:t>
      </w:r>
      <w:r w:rsidRPr="00113CA0">
        <w:rPr>
          <w:i/>
          <w:lang w:val="pt-PT"/>
        </w:rPr>
        <w:t>Deming</w:t>
      </w:r>
      <w:r w:rsidRPr="00113CA0">
        <w:rPr>
          <w:lang w:val="pt-PT"/>
        </w:rPr>
        <w:t xml:space="preserve">. Nos anos setenta e oitenta, </w:t>
      </w:r>
      <w:r w:rsidR="00964FDC" w:rsidRPr="00113CA0">
        <w:rPr>
          <w:lang w:val="pt-PT"/>
        </w:rPr>
        <w:t xml:space="preserve">o conceito </w:t>
      </w:r>
      <w:r w:rsidRPr="00113CA0">
        <w:rPr>
          <w:lang w:val="pt-PT"/>
        </w:rPr>
        <w:t xml:space="preserve">foi finalmente </w:t>
      </w:r>
      <w:r w:rsidR="00DD7624" w:rsidRPr="00113CA0">
        <w:rPr>
          <w:lang w:val="pt-PT"/>
        </w:rPr>
        <w:t>adaptado</w:t>
      </w:r>
      <w:r w:rsidRPr="00113CA0">
        <w:rPr>
          <w:lang w:val="pt-PT"/>
        </w:rPr>
        <w:t xml:space="preserve"> em </w:t>
      </w:r>
      <w:r w:rsidR="00DD7624" w:rsidRPr="00113CA0">
        <w:rPr>
          <w:lang w:val="pt-PT"/>
        </w:rPr>
        <w:t xml:space="preserve">quase todas </w:t>
      </w:r>
      <w:r w:rsidRPr="00113CA0">
        <w:rPr>
          <w:lang w:val="pt-PT"/>
        </w:rPr>
        <w:t xml:space="preserve">as grandes empresas dos EUA. Malcolm Baldrige, </w:t>
      </w:r>
      <w:r w:rsidR="005102AF" w:rsidRPr="00113CA0">
        <w:rPr>
          <w:lang w:val="pt-PT"/>
        </w:rPr>
        <w:t>como secretário de Comércio entre</w:t>
      </w:r>
      <w:r w:rsidRPr="00113CA0">
        <w:rPr>
          <w:lang w:val="pt-PT"/>
        </w:rPr>
        <w:t xml:space="preserve"> 1981-1987</w:t>
      </w:r>
      <w:r w:rsidR="00DD7624" w:rsidRPr="00113CA0">
        <w:rPr>
          <w:lang w:val="pt-PT"/>
        </w:rPr>
        <w:t>,</w:t>
      </w:r>
      <w:r w:rsidRPr="00113CA0">
        <w:rPr>
          <w:lang w:val="pt-PT"/>
        </w:rPr>
        <w:t xml:space="preserve"> </w:t>
      </w:r>
      <w:r w:rsidR="00964FDC" w:rsidRPr="00113CA0">
        <w:rPr>
          <w:lang w:val="pt-PT"/>
        </w:rPr>
        <w:t>promoveu</w:t>
      </w:r>
      <w:r w:rsidR="005102AF" w:rsidRPr="00113CA0">
        <w:rPr>
          <w:lang w:val="pt-PT"/>
        </w:rPr>
        <w:t xml:space="preserve"> a </w:t>
      </w:r>
      <w:r w:rsidR="00964FDC" w:rsidRPr="00113CA0">
        <w:rPr>
          <w:lang w:val="pt-PT"/>
        </w:rPr>
        <w:t>introdução</w:t>
      </w:r>
      <w:r w:rsidR="005102AF" w:rsidRPr="00113CA0">
        <w:rPr>
          <w:lang w:val="pt-PT"/>
        </w:rPr>
        <w:t xml:space="preserve"> do conceito nas empresas </w:t>
      </w:r>
      <w:r w:rsidR="00DD7624" w:rsidRPr="00113CA0">
        <w:rPr>
          <w:lang w:val="pt-PT"/>
        </w:rPr>
        <w:t>americanas</w:t>
      </w:r>
      <w:r w:rsidRPr="00113CA0">
        <w:rPr>
          <w:lang w:val="pt-PT"/>
        </w:rPr>
        <w:t xml:space="preserve">. </w:t>
      </w:r>
      <w:r w:rsidR="00DD7624" w:rsidRPr="00113CA0">
        <w:rPr>
          <w:lang w:val="pt-PT"/>
        </w:rPr>
        <w:t>Em 1987 o c</w:t>
      </w:r>
      <w:r w:rsidRPr="00113CA0">
        <w:rPr>
          <w:lang w:val="pt-PT"/>
        </w:rPr>
        <w:t xml:space="preserve">ongresso </w:t>
      </w:r>
      <w:r w:rsidR="00DD7624" w:rsidRPr="00113CA0">
        <w:rPr>
          <w:lang w:val="pt-PT"/>
        </w:rPr>
        <w:t xml:space="preserve">americano </w:t>
      </w:r>
      <w:r w:rsidR="009C341E" w:rsidRPr="00113CA0">
        <w:rPr>
          <w:lang w:val="pt-PT"/>
        </w:rPr>
        <w:t>criou</w:t>
      </w:r>
      <w:r w:rsidRPr="00113CA0">
        <w:rPr>
          <w:lang w:val="pt-PT"/>
        </w:rPr>
        <w:t xml:space="preserve"> um programa de recompensa para organizações com elevadas exigências de qualidade e desempenho para a vida. O </w:t>
      </w:r>
      <w:r w:rsidRPr="00113CA0">
        <w:rPr>
          <w:i/>
          <w:lang w:val="pt-PT"/>
        </w:rPr>
        <w:t>Baldrige Award</w:t>
      </w:r>
      <w:r w:rsidRPr="00113CA0">
        <w:rPr>
          <w:lang w:val="pt-PT"/>
        </w:rPr>
        <w:t xml:space="preserve"> é atribuído anualmente</w:t>
      </w:r>
      <w:r w:rsidR="001F4F8A" w:rsidRPr="00113CA0">
        <w:rPr>
          <w:lang w:val="pt-PT"/>
        </w:rPr>
        <w:t>. O</w:t>
      </w:r>
      <w:r w:rsidR="009C341E" w:rsidRPr="00113CA0">
        <w:rPr>
          <w:lang w:val="pt-PT"/>
        </w:rPr>
        <w:t xml:space="preserve"> programa é f</w:t>
      </w:r>
      <w:r w:rsidR="00DD7624" w:rsidRPr="00113CA0">
        <w:rPr>
          <w:lang w:val="pt-PT"/>
        </w:rPr>
        <w:t>und</w:t>
      </w:r>
      <w:r w:rsidRPr="00113CA0">
        <w:rPr>
          <w:lang w:val="pt-PT"/>
        </w:rPr>
        <w:t>ado e</w:t>
      </w:r>
      <w:r w:rsidR="00DD7624" w:rsidRPr="00113CA0">
        <w:rPr>
          <w:lang w:val="pt-PT"/>
        </w:rPr>
        <w:t>m um modelo de qualidade com base nas ide</w:t>
      </w:r>
      <w:r w:rsidRPr="00113CA0">
        <w:rPr>
          <w:lang w:val="pt-PT"/>
        </w:rPr>
        <w:t>ias de Deming e entrevistas com muitas empresas em constante evolução</w:t>
      </w:r>
      <w:r w:rsidR="00964FDC" w:rsidRPr="00113CA0">
        <w:rPr>
          <w:lang w:val="pt-PT"/>
        </w:rPr>
        <w:t>.</w:t>
      </w:r>
    </w:p>
    <w:p w:rsidR="00964FDC" w:rsidRPr="00113CA0" w:rsidRDefault="00964FDC" w:rsidP="00936087">
      <w:pPr>
        <w:suppressAutoHyphens w:val="0"/>
        <w:overflowPunct/>
        <w:autoSpaceDE/>
        <w:textAlignment w:val="top"/>
        <w:rPr>
          <w:lang w:val="pt-PT"/>
        </w:rPr>
      </w:pPr>
    </w:p>
    <w:p w:rsidR="00936087" w:rsidRPr="00F91513" w:rsidRDefault="00936087" w:rsidP="00936087">
      <w:pPr>
        <w:suppressAutoHyphens w:val="0"/>
        <w:overflowPunct/>
        <w:autoSpaceDE/>
        <w:textAlignment w:val="top"/>
        <w:rPr>
          <w:lang w:val="pt-PT"/>
        </w:rPr>
      </w:pPr>
      <w:r w:rsidRPr="00113CA0">
        <w:rPr>
          <w:lang w:val="pt-PT"/>
        </w:rPr>
        <w:t xml:space="preserve">O conceito deste </w:t>
      </w:r>
      <w:r w:rsidR="00BC384C" w:rsidRPr="00113CA0">
        <w:rPr>
          <w:lang w:val="pt-PT"/>
        </w:rPr>
        <w:t>prémio</w:t>
      </w:r>
      <w:r w:rsidR="009C341E" w:rsidRPr="00113CA0">
        <w:rPr>
          <w:lang w:val="pt-PT"/>
        </w:rPr>
        <w:t xml:space="preserve"> também se espalhou pel</w:t>
      </w:r>
      <w:r w:rsidRPr="00113CA0">
        <w:rPr>
          <w:lang w:val="pt-PT"/>
        </w:rPr>
        <w:t>a Europa. Em 1988, 14 grandes empresas (entre</w:t>
      </w:r>
      <w:r w:rsidR="009C341E" w:rsidRPr="00113CA0">
        <w:rPr>
          <w:lang w:val="pt-PT"/>
        </w:rPr>
        <w:t xml:space="preserve"> elas, Nestlé, Bosch, Philips,</w:t>
      </w:r>
      <w:r w:rsidRPr="00113CA0">
        <w:rPr>
          <w:lang w:val="pt-PT"/>
        </w:rPr>
        <w:t xml:space="preserve"> Ciba-Geigy e Sulzer), </w:t>
      </w:r>
      <w:r w:rsidR="001F4F8A" w:rsidRPr="00113CA0">
        <w:rPr>
          <w:lang w:val="pt-PT"/>
        </w:rPr>
        <w:t>fundaram</w:t>
      </w:r>
      <w:r w:rsidR="009C341E" w:rsidRPr="00113CA0">
        <w:rPr>
          <w:color w:val="FF0000"/>
          <w:lang w:val="pt-PT"/>
        </w:rPr>
        <w:t xml:space="preserve"> </w:t>
      </w:r>
      <w:r w:rsidRPr="00113CA0">
        <w:rPr>
          <w:lang w:val="pt-PT"/>
        </w:rPr>
        <w:t xml:space="preserve">o </w:t>
      </w:r>
      <w:r w:rsidRPr="00113CA0">
        <w:rPr>
          <w:i/>
          <w:lang w:val="pt-PT"/>
        </w:rPr>
        <w:t>European Foundation for Quality Management (EFQM),</w:t>
      </w:r>
      <w:r w:rsidRPr="00113CA0">
        <w:rPr>
          <w:lang w:val="pt-PT"/>
        </w:rPr>
        <w:t xml:space="preserve"> que </w:t>
      </w:r>
      <w:r w:rsidR="009C341E" w:rsidRPr="00113CA0">
        <w:rPr>
          <w:lang w:val="pt-PT"/>
        </w:rPr>
        <w:t>desenvolveu</w:t>
      </w:r>
      <w:r w:rsidRPr="00113CA0">
        <w:rPr>
          <w:lang w:val="pt-PT"/>
        </w:rPr>
        <w:t xml:space="preserve"> um modelo europeu de gestão da qualidade </w:t>
      </w:r>
      <w:r w:rsidR="00113CA0">
        <w:rPr>
          <w:lang w:val="pt-PT"/>
        </w:rPr>
        <w:t xml:space="preserve">que toma em conta </w:t>
      </w:r>
      <w:r w:rsidR="00730ECB">
        <w:rPr>
          <w:lang w:val="pt-PT"/>
        </w:rPr>
        <w:t xml:space="preserve">não somente </w:t>
      </w:r>
      <w:r w:rsidR="00113CA0">
        <w:rPr>
          <w:lang w:val="pt-PT"/>
        </w:rPr>
        <w:t>os resultados para a</w:t>
      </w:r>
      <w:r w:rsidR="00730ECB">
        <w:rPr>
          <w:lang w:val="pt-PT"/>
        </w:rPr>
        <w:t>s</w:t>
      </w:r>
      <w:r w:rsidR="00113CA0">
        <w:rPr>
          <w:lang w:val="pt-PT"/>
        </w:rPr>
        <w:t xml:space="preserve"> empresa</w:t>
      </w:r>
      <w:r w:rsidR="00730ECB">
        <w:rPr>
          <w:lang w:val="pt-PT"/>
        </w:rPr>
        <w:t>s</w:t>
      </w:r>
      <w:r w:rsidR="00113CA0">
        <w:rPr>
          <w:lang w:val="pt-PT"/>
        </w:rPr>
        <w:t>, mas também os resultados para os trabalhadores/colaboradores e para a sociedade</w:t>
      </w:r>
      <w:r w:rsidRPr="00113CA0">
        <w:rPr>
          <w:lang w:val="pt-PT"/>
        </w:rPr>
        <w:t xml:space="preserve">. </w:t>
      </w:r>
      <w:r w:rsidR="00113CA0">
        <w:rPr>
          <w:lang w:val="pt-PT"/>
        </w:rPr>
        <w:t xml:space="preserve">Essa modificação responde ao facto </w:t>
      </w:r>
      <w:r w:rsidR="00730ECB">
        <w:rPr>
          <w:lang w:val="pt-PT"/>
        </w:rPr>
        <w:t>da possibilidade de abuso do conceito.</w:t>
      </w:r>
      <w:r w:rsidR="00F0272A">
        <w:rPr>
          <w:lang w:val="pt-PT"/>
        </w:rPr>
        <w:t xml:space="preserve"> </w:t>
      </w:r>
      <w:r w:rsidRPr="00113CA0">
        <w:rPr>
          <w:lang w:val="pt-PT"/>
        </w:rPr>
        <w:t xml:space="preserve">O chamado modelo de excelência EFQM </w:t>
      </w:r>
      <w:r w:rsidR="009C341E" w:rsidRPr="00113CA0">
        <w:rPr>
          <w:lang w:val="pt-PT"/>
        </w:rPr>
        <w:t xml:space="preserve">ainda </w:t>
      </w:r>
      <w:r w:rsidR="00730ECB">
        <w:rPr>
          <w:lang w:val="pt-PT"/>
        </w:rPr>
        <w:t>vem</w:t>
      </w:r>
      <w:r w:rsidR="009C341E" w:rsidRPr="00113CA0">
        <w:rPr>
          <w:lang w:val="pt-PT"/>
        </w:rPr>
        <w:t xml:space="preserve"> sendo </w:t>
      </w:r>
      <w:r w:rsidR="00113CA0">
        <w:rPr>
          <w:lang w:val="pt-PT"/>
        </w:rPr>
        <w:t>c</w:t>
      </w:r>
      <w:r w:rsidRPr="00113CA0">
        <w:rPr>
          <w:lang w:val="pt-PT"/>
        </w:rPr>
        <w:t xml:space="preserve">onstantemente adaptado. 1992, pela primeira vez o </w:t>
      </w:r>
      <w:r w:rsidR="00730ECB" w:rsidRPr="00113CA0">
        <w:rPr>
          <w:lang w:val="pt-PT"/>
        </w:rPr>
        <w:t>Prémio</w:t>
      </w:r>
      <w:r w:rsidRPr="00113CA0">
        <w:rPr>
          <w:lang w:val="pt-PT"/>
        </w:rPr>
        <w:t xml:space="preserve"> Qualidade foi apresentado a nível europeu.</w:t>
      </w:r>
      <w:r w:rsidRPr="00936087">
        <w:rPr>
          <w:lang w:val="pt-PT"/>
        </w:rPr>
        <w:t xml:space="preserve"> </w:t>
      </w:r>
    </w:p>
    <w:p w:rsidR="00936087" w:rsidRPr="00936087" w:rsidRDefault="00936087" w:rsidP="00936087">
      <w:pPr>
        <w:rPr>
          <w:lang w:val="pt-PT"/>
        </w:rPr>
      </w:pPr>
    </w:p>
    <w:bookmarkEnd w:id="0"/>
    <w:bookmarkEnd w:id="1"/>
    <w:p w:rsidR="00BF2D40" w:rsidRPr="000B4ED8" w:rsidRDefault="00BF2D40" w:rsidP="00BF2D40">
      <w:pPr>
        <w:rPr>
          <w:lang w:val="pt-PT"/>
        </w:rPr>
      </w:pPr>
    </w:p>
    <w:p w:rsidR="00BF2D40" w:rsidRPr="000B4ED8" w:rsidRDefault="00BF2D40" w:rsidP="00BF2D40">
      <w:pPr>
        <w:rPr>
          <w:lang w:val="pt-PT"/>
        </w:rPr>
      </w:pPr>
    </w:p>
    <w:p w:rsidR="00ED7861" w:rsidRPr="002635CF" w:rsidRDefault="00ED7861" w:rsidP="00F77235">
      <w:pPr>
        <w:suppressAutoHyphens w:val="0"/>
        <w:overflowPunct/>
        <w:autoSpaceDE/>
        <w:jc w:val="left"/>
        <w:textAlignment w:val="top"/>
        <w:rPr>
          <w:lang w:val="pt-PT"/>
        </w:rPr>
      </w:pPr>
    </w:p>
    <w:sectPr w:rsidR="00ED7861" w:rsidRPr="002635CF" w:rsidSect="00ED7861">
      <w:headerReference w:type="default" r:id="rId7"/>
      <w:pgSz w:w="11906" w:h="16838"/>
      <w:pgMar w:top="1701" w:right="1985" w:bottom="2268" w:left="1418" w:header="567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566" w:rsidRDefault="006A7566" w:rsidP="005102AF">
      <w:r>
        <w:separator/>
      </w:r>
    </w:p>
  </w:endnote>
  <w:endnote w:type="continuationSeparator" w:id="0">
    <w:p w:rsidR="006A7566" w:rsidRDefault="006A7566" w:rsidP="00510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valo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566" w:rsidRDefault="006A7566" w:rsidP="005102AF">
      <w:r>
        <w:separator/>
      </w:r>
    </w:p>
  </w:footnote>
  <w:footnote w:type="continuationSeparator" w:id="0">
    <w:p w:rsidR="006A7566" w:rsidRDefault="006A7566" w:rsidP="00510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075" w:rsidRPr="001753FE" w:rsidRDefault="00C97075" w:rsidP="00DE198F">
    <w:pPr>
      <w:pStyle w:val="Kopfzeile"/>
      <w:ind w:right="-569"/>
      <w:rPr>
        <w:lang w:val="pt-PT"/>
      </w:rPr>
    </w:pPr>
  </w:p>
  <w:p w:rsidR="00C97075" w:rsidRPr="001753FE" w:rsidRDefault="00C97075" w:rsidP="00BF2D40">
    <w:pPr>
      <w:pStyle w:val="Kopfzeile"/>
      <w:pBdr>
        <w:top w:val="single" w:sz="4" w:space="1" w:color="auto"/>
        <w:left w:val="single" w:sz="4" w:space="3" w:color="auto"/>
        <w:bottom w:val="single" w:sz="4" w:space="1" w:color="auto"/>
        <w:right w:val="single" w:sz="4" w:space="4" w:color="auto"/>
      </w:pBdr>
      <w:tabs>
        <w:tab w:val="left" w:pos="2835"/>
      </w:tabs>
      <w:ind w:right="-711"/>
      <w:jc w:val="right"/>
      <w:rPr>
        <w:sz w:val="18"/>
        <w:lang w:val="pt-PT"/>
      </w:rPr>
    </w:pPr>
    <w:r w:rsidRPr="001753FE">
      <w:rPr>
        <w:b/>
        <w:sz w:val="18"/>
        <w:lang w:val="pt-PT"/>
      </w:rPr>
      <w:t>Capítulo</w:t>
    </w:r>
    <w:r w:rsidRPr="001753FE">
      <w:rPr>
        <w:sz w:val="18"/>
        <w:lang w:val="pt-PT"/>
      </w:rPr>
      <w:t xml:space="preserve">: </w:t>
    </w:r>
    <w:r w:rsidR="00350197">
      <w:rPr>
        <w:sz w:val="18"/>
        <w:lang w:val="pt-PT"/>
      </w:rPr>
      <w:t>Raízes</w:t>
    </w:r>
    <w:r w:rsidR="00D1191D">
      <w:rPr>
        <w:sz w:val="18"/>
        <w:lang w:val="pt-PT"/>
      </w:rPr>
      <w:t xml:space="preserve"> do Conceito</w:t>
    </w:r>
  </w:p>
  <w:p w:rsidR="00C97075" w:rsidRPr="00350197" w:rsidRDefault="00C97075" w:rsidP="00350197">
    <w:pPr>
      <w:pStyle w:val="Kopfzeile"/>
      <w:pBdr>
        <w:top w:val="single" w:sz="4" w:space="1" w:color="auto"/>
        <w:left w:val="single" w:sz="4" w:space="3" w:color="auto"/>
        <w:bottom w:val="single" w:sz="4" w:space="1" w:color="auto"/>
        <w:right w:val="single" w:sz="4" w:space="4" w:color="auto"/>
      </w:pBdr>
      <w:tabs>
        <w:tab w:val="left" w:pos="2835"/>
      </w:tabs>
      <w:ind w:right="-711"/>
      <w:jc w:val="right"/>
      <w:rPr>
        <w:i/>
        <w:sz w:val="18"/>
        <w:lang w:val="pt-PT"/>
      </w:rPr>
    </w:pPr>
    <w:r w:rsidRPr="001753FE">
      <w:rPr>
        <w:b/>
        <w:sz w:val="18"/>
        <w:lang w:val="pt-PT"/>
      </w:rPr>
      <w:t xml:space="preserve">Curso: </w:t>
    </w:r>
    <w:r w:rsidRPr="001753FE">
      <w:rPr>
        <w:sz w:val="18"/>
        <w:lang w:val="pt-PT"/>
      </w:rPr>
      <w:t xml:space="preserve"> </w:t>
    </w:r>
    <w:r>
      <w:rPr>
        <w:sz w:val="18"/>
        <w:lang w:val="pt-PT"/>
      </w:rPr>
      <w:t>“</w:t>
    </w:r>
    <w:r w:rsidR="00113CA0">
      <w:rPr>
        <w:sz w:val="18"/>
        <w:lang w:val="pt-PT"/>
      </w:rPr>
      <w:t>Conceitos modernos de Gestão e de</w:t>
    </w:r>
    <w:r w:rsidR="00350197">
      <w:rPr>
        <w:i/>
        <w:sz w:val="18"/>
        <w:lang w:val="pt-PT"/>
      </w:rPr>
      <w:t xml:space="preserve"> Liderança</w:t>
    </w:r>
    <w:r>
      <w:rPr>
        <w:sz w:val="18"/>
        <w:lang w:val="pt-PT"/>
      </w:rPr>
      <w:t>”</w:t>
    </w:r>
  </w:p>
  <w:p w:rsidR="00C97075" w:rsidRPr="001753FE" w:rsidRDefault="00C97075" w:rsidP="00BF2D40">
    <w:pPr>
      <w:pStyle w:val="Kopfzeile"/>
      <w:pBdr>
        <w:top w:val="single" w:sz="4" w:space="1" w:color="auto"/>
        <w:left w:val="single" w:sz="4" w:space="3" w:color="auto"/>
        <w:bottom w:val="single" w:sz="4" w:space="1" w:color="auto"/>
        <w:right w:val="single" w:sz="4" w:space="4" w:color="auto"/>
      </w:pBdr>
      <w:tabs>
        <w:tab w:val="left" w:pos="2835"/>
        <w:tab w:val="right" w:pos="9781"/>
      </w:tabs>
      <w:ind w:right="-711"/>
      <w:jc w:val="right"/>
      <w:rPr>
        <w:b/>
        <w:sz w:val="18"/>
        <w:lang w:val="pt-PT"/>
      </w:rPr>
    </w:pPr>
  </w:p>
  <w:p w:rsidR="00C97075" w:rsidRPr="001753FE" w:rsidRDefault="00C97075" w:rsidP="00DE198F">
    <w:pPr>
      <w:pStyle w:val="Kopfzeile"/>
      <w:ind w:right="-1277"/>
      <w:rPr>
        <w:lang w:val="pt-PT"/>
      </w:rPr>
    </w:pPr>
  </w:p>
  <w:p w:rsidR="00C97075" w:rsidRPr="001753FE" w:rsidRDefault="00C97075" w:rsidP="00DE198F">
    <w:pPr>
      <w:pStyle w:val="Kopfzeile"/>
      <w:tabs>
        <w:tab w:val="clear" w:pos="4536"/>
        <w:tab w:val="clear" w:pos="9072"/>
        <w:tab w:val="left" w:pos="2835"/>
      </w:tabs>
      <w:rPr>
        <w:lang w:val="pt-PT"/>
      </w:rPr>
    </w:pPr>
  </w:p>
  <w:p w:rsidR="00C97075" w:rsidRPr="001753FE" w:rsidRDefault="00C97075" w:rsidP="00DE198F">
    <w:pPr>
      <w:pStyle w:val="Kopfzeile"/>
      <w:rPr>
        <w:lang w:val="pt-P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ufzhlungszeichen1"/>
      <w:lvlText w:val="•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pStyle w:val="TableElastParagwithInd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numFmt w:val="decimal"/>
      <w:pStyle w:val="TableEParagraph2withoutIndentation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pStyle w:val="Aufzhlung3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component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2F06C60"/>
    <w:multiLevelType w:val="hybridMultilevel"/>
    <w:tmpl w:val="E4029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86E69"/>
    <w:multiLevelType w:val="hybridMultilevel"/>
    <w:tmpl w:val="10DC42DA"/>
    <w:lvl w:ilvl="0" w:tplc="F3FA7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0B3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823B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E002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F0A7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70A1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88B1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CE2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908C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CC0243"/>
    <w:multiLevelType w:val="multilevel"/>
    <w:tmpl w:val="01A6A8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5A1C2D1D"/>
    <w:multiLevelType w:val="hybridMultilevel"/>
    <w:tmpl w:val="BCB021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3476A"/>
    <w:multiLevelType w:val="hybridMultilevel"/>
    <w:tmpl w:val="E8F21420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5C805372"/>
    <w:multiLevelType w:val="hybridMultilevel"/>
    <w:tmpl w:val="0D1E7D7C"/>
    <w:lvl w:ilvl="0" w:tplc="7A6E4088">
      <w:start w:val="1"/>
      <w:numFmt w:val="decimal"/>
      <w:lvlText w:val="%1."/>
      <w:lvlJc w:val="left"/>
      <w:pPr>
        <w:ind w:left="720" w:hanging="360"/>
      </w:pPr>
    </w:lvl>
    <w:lvl w:ilvl="1" w:tplc="02421CC2">
      <w:start w:val="1"/>
      <w:numFmt w:val="lowerLetter"/>
      <w:lvlText w:val="%2."/>
      <w:lvlJc w:val="left"/>
      <w:pPr>
        <w:ind w:left="1440" w:hanging="360"/>
      </w:pPr>
    </w:lvl>
    <w:lvl w:ilvl="2" w:tplc="97982FD4" w:tentative="1">
      <w:start w:val="1"/>
      <w:numFmt w:val="lowerRoman"/>
      <w:lvlText w:val="%3."/>
      <w:lvlJc w:val="right"/>
      <w:pPr>
        <w:ind w:left="2160" w:hanging="180"/>
      </w:pPr>
    </w:lvl>
    <w:lvl w:ilvl="3" w:tplc="403A6E1C" w:tentative="1">
      <w:start w:val="1"/>
      <w:numFmt w:val="decimal"/>
      <w:lvlText w:val="%4."/>
      <w:lvlJc w:val="left"/>
      <w:pPr>
        <w:ind w:left="2880" w:hanging="360"/>
      </w:pPr>
    </w:lvl>
    <w:lvl w:ilvl="4" w:tplc="8CECAB5C" w:tentative="1">
      <w:start w:val="1"/>
      <w:numFmt w:val="lowerLetter"/>
      <w:lvlText w:val="%5."/>
      <w:lvlJc w:val="left"/>
      <w:pPr>
        <w:ind w:left="3600" w:hanging="360"/>
      </w:pPr>
    </w:lvl>
    <w:lvl w:ilvl="5" w:tplc="7CF09006" w:tentative="1">
      <w:start w:val="1"/>
      <w:numFmt w:val="lowerRoman"/>
      <w:lvlText w:val="%6."/>
      <w:lvlJc w:val="right"/>
      <w:pPr>
        <w:ind w:left="4320" w:hanging="180"/>
      </w:pPr>
    </w:lvl>
    <w:lvl w:ilvl="6" w:tplc="9CDC3B74" w:tentative="1">
      <w:start w:val="1"/>
      <w:numFmt w:val="decimal"/>
      <w:lvlText w:val="%7."/>
      <w:lvlJc w:val="left"/>
      <w:pPr>
        <w:ind w:left="5040" w:hanging="360"/>
      </w:pPr>
    </w:lvl>
    <w:lvl w:ilvl="7" w:tplc="31FE2798" w:tentative="1">
      <w:start w:val="1"/>
      <w:numFmt w:val="lowerLetter"/>
      <w:lvlText w:val="%8."/>
      <w:lvlJc w:val="left"/>
      <w:pPr>
        <w:ind w:left="5760" w:hanging="360"/>
      </w:pPr>
    </w:lvl>
    <w:lvl w:ilvl="8" w:tplc="5928CD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A0ED4"/>
    <w:rsid w:val="00024E59"/>
    <w:rsid w:val="00036E98"/>
    <w:rsid w:val="00082F24"/>
    <w:rsid w:val="000A1BE7"/>
    <w:rsid w:val="000B38CB"/>
    <w:rsid w:val="000C7DE7"/>
    <w:rsid w:val="000E41F1"/>
    <w:rsid w:val="00113CA0"/>
    <w:rsid w:val="00114CED"/>
    <w:rsid w:val="00155B81"/>
    <w:rsid w:val="001753FE"/>
    <w:rsid w:val="001F4F8A"/>
    <w:rsid w:val="00202D3E"/>
    <w:rsid w:val="00202DAA"/>
    <w:rsid w:val="002635CF"/>
    <w:rsid w:val="00266A0A"/>
    <w:rsid w:val="002878DF"/>
    <w:rsid w:val="002A1530"/>
    <w:rsid w:val="002D5513"/>
    <w:rsid w:val="00350197"/>
    <w:rsid w:val="0037193D"/>
    <w:rsid w:val="00386CF8"/>
    <w:rsid w:val="003A4DEE"/>
    <w:rsid w:val="003D4727"/>
    <w:rsid w:val="004A49FD"/>
    <w:rsid w:val="004C4925"/>
    <w:rsid w:val="005102AF"/>
    <w:rsid w:val="005A0ED4"/>
    <w:rsid w:val="005D1360"/>
    <w:rsid w:val="005D16F8"/>
    <w:rsid w:val="00613690"/>
    <w:rsid w:val="00614363"/>
    <w:rsid w:val="00614B45"/>
    <w:rsid w:val="00656CF6"/>
    <w:rsid w:val="00695BC0"/>
    <w:rsid w:val="006A7566"/>
    <w:rsid w:val="006C367C"/>
    <w:rsid w:val="006F3A7B"/>
    <w:rsid w:val="007123D2"/>
    <w:rsid w:val="00730ECB"/>
    <w:rsid w:val="00754141"/>
    <w:rsid w:val="0075485E"/>
    <w:rsid w:val="007A5C7E"/>
    <w:rsid w:val="008264AF"/>
    <w:rsid w:val="008A2CF7"/>
    <w:rsid w:val="00923D6B"/>
    <w:rsid w:val="00936087"/>
    <w:rsid w:val="00963DD1"/>
    <w:rsid w:val="00964FDC"/>
    <w:rsid w:val="009C341E"/>
    <w:rsid w:val="009E37B7"/>
    <w:rsid w:val="00A3660B"/>
    <w:rsid w:val="00A41130"/>
    <w:rsid w:val="00A65898"/>
    <w:rsid w:val="00B65A3D"/>
    <w:rsid w:val="00B67926"/>
    <w:rsid w:val="00B765D9"/>
    <w:rsid w:val="00BC384C"/>
    <w:rsid w:val="00BF2D40"/>
    <w:rsid w:val="00C97075"/>
    <w:rsid w:val="00CF36C3"/>
    <w:rsid w:val="00D1191D"/>
    <w:rsid w:val="00D66626"/>
    <w:rsid w:val="00DC5F56"/>
    <w:rsid w:val="00DC72E9"/>
    <w:rsid w:val="00DC7FF6"/>
    <w:rsid w:val="00DD7624"/>
    <w:rsid w:val="00DE198F"/>
    <w:rsid w:val="00DF36E7"/>
    <w:rsid w:val="00E145CC"/>
    <w:rsid w:val="00E20C63"/>
    <w:rsid w:val="00E957FB"/>
    <w:rsid w:val="00EB28EE"/>
    <w:rsid w:val="00ED7861"/>
    <w:rsid w:val="00F0272A"/>
    <w:rsid w:val="00F41338"/>
    <w:rsid w:val="00F67DC6"/>
    <w:rsid w:val="00F77235"/>
    <w:rsid w:val="00F91513"/>
    <w:rsid w:val="00FA0A3B"/>
    <w:rsid w:val="00FC0004"/>
    <w:rsid w:val="00FE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7861"/>
    <w:pPr>
      <w:suppressAutoHyphens/>
      <w:overflowPunct w:val="0"/>
      <w:autoSpaceDE w:val="0"/>
      <w:jc w:val="both"/>
      <w:textAlignment w:val="baseline"/>
    </w:pPr>
    <w:rPr>
      <w:rFonts w:ascii="Arial" w:hAnsi="Arial"/>
      <w:sz w:val="22"/>
      <w:lang w:val="en-GB" w:eastAsia="ar-SA"/>
    </w:rPr>
  </w:style>
  <w:style w:type="paragraph" w:styleId="berschrift1">
    <w:name w:val="heading 1"/>
    <w:basedOn w:val="Standard"/>
    <w:next w:val="Standard"/>
    <w:link w:val="berschrift1Zchn"/>
    <w:qFormat/>
    <w:rsid w:val="00ED7861"/>
    <w:pPr>
      <w:numPr>
        <w:numId w:val="1"/>
      </w:numPr>
      <w:tabs>
        <w:tab w:val="left" w:pos="1134"/>
      </w:tabs>
      <w:spacing w:before="120" w:after="360"/>
      <w:jc w:val="left"/>
      <w:outlineLvl w:val="0"/>
    </w:pPr>
    <w:rPr>
      <w:rFonts w:cs="Arial"/>
      <w:b/>
      <w:caps/>
      <w:spacing w:val="60"/>
      <w:sz w:val="28"/>
      <w:lang w:val="en-US"/>
    </w:rPr>
  </w:style>
  <w:style w:type="paragraph" w:styleId="berschrift2">
    <w:name w:val="heading 2"/>
    <w:basedOn w:val="berschrift1"/>
    <w:next w:val="Standard"/>
    <w:qFormat/>
    <w:rsid w:val="00ED7861"/>
    <w:pPr>
      <w:keepNext/>
      <w:keepLines/>
      <w:numPr>
        <w:ilvl w:val="1"/>
      </w:numPr>
      <w:spacing w:before="360" w:after="240"/>
      <w:outlineLvl w:val="1"/>
    </w:pPr>
    <w:rPr>
      <w:caps w:val="0"/>
      <w:spacing w:val="30"/>
      <w:sz w:val="24"/>
    </w:rPr>
  </w:style>
  <w:style w:type="paragraph" w:styleId="berschrift3">
    <w:name w:val="heading 3"/>
    <w:basedOn w:val="berschrift2"/>
    <w:next w:val="Standard"/>
    <w:qFormat/>
    <w:rsid w:val="00ED7861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Standard"/>
    <w:next w:val="Standard"/>
    <w:qFormat/>
    <w:rsid w:val="00ED7861"/>
    <w:pPr>
      <w:keepNext/>
      <w:numPr>
        <w:ilvl w:val="3"/>
        <w:numId w:val="1"/>
      </w:numPr>
      <w:outlineLvl w:val="3"/>
    </w:pPr>
    <w:rPr>
      <w:rFonts w:ascii="Arial Narrow" w:hAnsi="Arial Narrow"/>
      <w:b/>
      <w:color w:val="FFC303"/>
      <w:sz w:val="28"/>
    </w:rPr>
  </w:style>
  <w:style w:type="paragraph" w:styleId="berschrift5">
    <w:name w:val="heading 5"/>
    <w:basedOn w:val="Standard"/>
    <w:next w:val="Standard"/>
    <w:qFormat/>
    <w:rsid w:val="00ED7861"/>
    <w:pPr>
      <w:keepNext/>
      <w:numPr>
        <w:ilvl w:val="4"/>
        <w:numId w:val="1"/>
      </w:numPr>
      <w:jc w:val="center"/>
      <w:outlineLvl w:val="4"/>
    </w:pPr>
    <w:rPr>
      <w:b/>
      <w:sz w:val="24"/>
      <w:lang w:val="pt-PT"/>
    </w:rPr>
  </w:style>
  <w:style w:type="paragraph" w:styleId="berschrift6">
    <w:name w:val="heading 6"/>
    <w:basedOn w:val="Standard"/>
    <w:next w:val="Standard"/>
    <w:qFormat/>
    <w:rsid w:val="00ED7861"/>
    <w:pPr>
      <w:keepNext/>
      <w:numPr>
        <w:ilvl w:val="5"/>
        <w:numId w:val="1"/>
      </w:numPr>
      <w:jc w:val="center"/>
      <w:outlineLvl w:val="5"/>
    </w:pPr>
    <w:rPr>
      <w:b/>
      <w:bCs/>
      <w:sz w:val="28"/>
      <w:lang w:val="it-IT"/>
    </w:rPr>
  </w:style>
  <w:style w:type="paragraph" w:styleId="berschrift7">
    <w:name w:val="heading 7"/>
    <w:basedOn w:val="Standard"/>
    <w:next w:val="Standard"/>
    <w:qFormat/>
    <w:rsid w:val="00ED7861"/>
    <w:pPr>
      <w:keepNext/>
      <w:numPr>
        <w:ilvl w:val="6"/>
        <w:numId w:val="1"/>
      </w:numPr>
      <w:jc w:val="center"/>
      <w:outlineLvl w:val="6"/>
    </w:pPr>
    <w:rPr>
      <w:b/>
      <w:bCs/>
      <w:lang w:val="de-DE"/>
    </w:rPr>
  </w:style>
  <w:style w:type="paragraph" w:styleId="berschrift8">
    <w:name w:val="heading 8"/>
    <w:basedOn w:val="Standard"/>
    <w:next w:val="Standard"/>
    <w:qFormat/>
    <w:rsid w:val="00ED7861"/>
    <w:pPr>
      <w:keepNext/>
      <w:numPr>
        <w:ilvl w:val="7"/>
        <w:numId w:val="1"/>
      </w:numPr>
      <w:outlineLvl w:val="7"/>
    </w:pPr>
    <w:rPr>
      <w:b/>
      <w:bCs/>
      <w:lang w:val="fr-FR"/>
    </w:rPr>
  </w:style>
  <w:style w:type="paragraph" w:styleId="berschrift9">
    <w:name w:val="heading 9"/>
    <w:basedOn w:val="Standard"/>
    <w:next w:val="Standard"/>
    <w:qFormat/>
    <w:rsid w:val="00ED7861"/>
    <w:pPr>
      <w:keepNext/>
      <w:numPr>
        <w:ilvl w:val="8"/>
        <w:numId w:val="1"/>
      </w:numPr>
      <w:outlineLvl w:val="8"/>
    </w:pPr>
    <w:rPr>
      <w:u w:val="single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sid w:val="00ED7861"/>
    <w:rPr>
      <w:rFonts w:ascii="Symbol" w:hAnsi="Symbol"/>
    </w:rPr>
  </w:style>
  <w:style w:type="character" w:customStyle="1" w:styleId="WW8Num5z0">
    <w:name w:val="WW8Num5z0"/>
    <w:rsid w:val="00ED7861"/>
    <w:rPr>
      <w:rFonts w:ascii="Symbol" w:hAnsi="Symbol"/>
    </w:rPr>
  </w:style>
  <w:style w:type="character" w:customStyle="1" w:styleId="WW8Num6z0">
    <w:name w:val="WW8Num6z0"/>
    <w:rsid w:val="00ED7861"/>
    <w:rPr>
      <w:rFonts w:ascii="Times New Roman" w:hAnsi="Times New Roman"/>
    </w:rPr>
  </w:style>
  <w:style w:type="character" w:customStyle="1" w:styleId="WW8Num7z0">
    <w:name w:val="WW8Num7z0"/>
    <w:rsid w:val="00ED7861"/>
    <w:rPr>
      <w:rFonts w:ascii="Times New Roman" w:eastAsia="Times New Roman" w:hAnsi="Times New Roman" w:cs="Times New Roman"/>
    </w:rPr>
  </w:style>
  <w:style w:type="character" w:customStyle="1" w:styleId="Absatz-Standardschriftart1">
    <w:name w:val="Absatz-Standardschriftart1"/>
    <w:rsid w:val="00ED7861"/>
  </w:style>
  <w:style w:type="character" w:customStyle="1" w:styleId="WW-Absatz-Standardschriftart">
    <w:name w:val="WW-Absatz-Standardschriftart"/>
    <w:rsid w:val="00ED7861"/>
  </w:style>
  <w:style w:type="character" w:customStyle="1" w:styleId="WW8Num3z0">
    <w:name w:val="WW8Num3z0"/>
    <w:rsid w:val="00ED7861"/>
    <w:rPr>
      <w:rFonts w:ascii="Symbol" w:hAnsi="Symbol" w:cs="Times New Roman"/>
      <w:b w:val="0"/>
      <w:i w:val="0"/>
      <w:strike w:val="0"/>
      <w:dstrike w:val="0"/>
      <w:color w:val="auto"/>
      <w:sz w:val="22"/>
      <w:szCs w:val="22"/>
      <w:u w:val="none"/>
    </w:rPr>
  </w:style>
  <w:style w:type="character" w:customStyle="1" w:styleId="WW8Num4z0">
    <w:name w:val="WW8Num4z0"/>
    <w:rsid w:val="00ED7861"/>
    <w:rPr>
      <w:rFonts w:ascii="Symbol" w:hAnsi="Symbol"/>
    </w:rPr>
  </w:style>
  <w:style w:type="character" w:customStyle="1" w:styleId="WW-Absatz-Standardschriftart1">
    <w:name w:val="WW-Absatz-Standardschriftart1"/>
    <w:rsid w:val="00ED7861"/>
  </w:style>
  <w:style w:type="character" w:customStyle="1" w:styleId="WW8Num1z0">
    <w:name w:val="WW8Num1z0"/>
    <w:rsid w:val="00ED7861"/>
    <w:rPr>
      <w:rFonts w:ascii="Symbol" w:hAnsi="Symbol"/>
    </w:rPr>
  </w:style>
  <w:style w:type="character" w:customStyle="1" w:styleId="WW8Num7z1">
    <w:name w:val="WW8Num7z1"/>
    <w:rsid w:val="00ED7861"/>
    <w:rPr>
      <w:rFonts w:ascii="Courier New" w:hAnsi="Courier New"/>
    </w:rPr>
  </w:style>
  <w:style w:type="character" w:customStyle="1" w:styleId="WW8Num7z2">
    <w:name w:val="WW8Num7z2"/>
    <w:rsid w:val="00ED7861"/>
    <w:rPr>
      <w:rFonts w:ascii="Wingdings" w:hAnsi="Wingdings"/>
    </w:rPr>
  </w:style>
  <w:style w:type="character" w:customStyle="1" w:styleId="WW8Num7z3">
    <w:name w:val="WW8Num7z3"/>
    <w:rsid w:val="00ED7861"/>
    <w:rPr>
      <w:rFonts w:ascii="Symbol" w:hAnsi="Symbol"/>
    </w:rPr>
  </w:style>
  <w:style w:type="character" w:customStyle="1" w:styleId="WW8Num8z0">
    <w:name w:val="WW8Num8z0"/>
    <w:rsid w:val="00ED7861"/>
    <w:rPr>
      <w:sz w:val="16"/>
    </w:rPr>
  </w:style>
  <w:style w:type="character" w:customStyle="1" w:styleId="WW8Num8z1">
    <w:name w:val="WW8Num8z1"/>
    <w:rsid w:val="00ED7861"/>
    <w:rPr>
      <w:rFonts w:ascii="Courier New" w:hAnsi="Courier New"/>
    </w:rPr>
  </w:style>
  <w:style w:type="character" w:customStyle="1" w:styleId="WW8Num8z2">
    <w:name w:val="WW8Num8z2"/>
    <w:rsid w:val="00ED7861"/>
    <w:rPr>
      <w:rFonts w:ascii="Wingdings" w:hAnsi="Wingdings"/>
    </w:rPr>
  </w:style>
  <w:style w:type="character" w:customStyle="1" w:styleId="WW8Num8z3">
    <w:name w:val="WW8Num8z3"/>
    <w:rsid w:val="00ED7861"/>
    <w:rPr>
      <w:rFonts w:ascii="Symbol" w:hAnsi="Symbol"/>
    </w:rPr>
  </w:style>
  <w:style w:type="character" w:customStyle="1" w:styleId="WW8Num9z0">
    <w:name w:val="WW8Num9z0"/>
    <w:rsid w:val="00ED7861"/>
    <w:rPr>
      <w:rFonts w:ascii="Symbol" w:hAnsi="Symbol"/>
    </w:rPr>
  </w:style>
  <w:style w:type="character" w:customStyle="1" w:styleId="WW8Num9z1">
    <w:name w:val="WW8Num9z1"/>
    <w:rsid w:val="00ED7861"/>
    <w:rPr>
      <w:rFonts w:ascii="Courier New" w:hAnsi="Courier New"/>
    </w:rPr>
  </w:style>
  <w:style w:type="character" w:customStyle="1" w:styleId="WW8Num9z2">
    <w:name w:val="WW8Num9z2"/>
    <w:rsid w:val="00ED7861"/>
    <w:rPr>
      <w:rFonts w:ascii="Wingdings" w:hAnsi="Wingdings"/>
    </w:rPr>
  </w:style>
  <w:style w:type="character" w:customStyle="1" w:styleId="WW8Num10z0">
    <w:name w:val="WW8Num10z0"/>
    <w:rsid w:val="00ED7861"/>
    <w:rPr>
      <w:rFonts w:ascii="Symbol" w:hAnsi="Symbol"/>
    </w:rPr>
  </w:style>
  <w:style w:type="character" w:customStyle="1" w:styleId="WW8Num10z1">
    <w:name w:val="WW8Num10z1"/>
    <w:rsid w:val="00ED7861"/>
    <w:rPr>
      <w:rFonts w:ascii="Courier New" w:hAnsi="Courier New"/>
    </w:rPr>
  </w:style>
  <w:style w:type="character" w:customStyle="1" w:styleId="WW8Num10z2">
    <w:name w:val="WW8Num10z2"/>
    <w:rsid w:val="00ED7861"/>
    <w:rPr>
      <w:rFonts w:ascii="Wingdings" w:hAnsi="Wingdings"/>
    </w:rPr>
  </w:style>
  <w:style w:type="character" w:customStyle="1" w:styleId="WW8Num13z0">
    <w:name w:val="WW8Num13z0"/>
    <w:rsid w:val="00ED7861"/>
    <w:rPr>
      <w:sz w:val="16"/>
    </w:rPr>
  </w:style>
  <w:style w:type="character" w:customStyle="1" w:styleId="WW8Num13z1">
    <w:name w:val="WW8Num13z1"/>
    <w:rsid w:val="00ED7861"/>
    <w:rPr>
      <w:rFonts w:ascii="Courier New" w:hAnsi="Courier New"/>
    </w:rPr>
  </w:style>
  <w:style w:type="character" w:customStyle="1" w:styleId="WW8Num13z2">
    <w:name w:val="WW8Num13z2"/>
    <w:rsid w:val="00ED7861"/>
    <w:rPr>
      <w:rFonts w:ascii="Wingdings" w:hAnsi="Wingdings"/>
    </w:rPr>
  </w:style>
  <w:style w:type="character" w:customStyle="1" w:styleId="WW8Num13z3">
    <w:name w:val="WW8Num13z3"/>
    <w:rsid w:val="00ED7861"/>
    <w:rPr>
      <w:rFonts w:ascii="Symbol" w:hAnsi="Symbol"/>
    </w:rPr>
  </w:style>
  <w:style w:type="character" w:customStyle="1" w:styleId="WW8Num14z0">
    <w:name w:val="WW8Num14z0"/>
    <w:rsid w:val="00ED7861"/>
    <w:rPr>
      <w:rFonts w:ascii="Symbol" w:hAnsi="Symbol"/>
    </w:rPr>
  </w:style>
  <w:style w:type="character" w:customStyle="1" w:styleId="WW8Num15z0">
    <w:name w:val="WW8Num15z0"/>
    <w:rsid w:val="00ED7861"/>
    <w:rPr>
      <w:rFonts w:ascii="Symbol" w:hAnsi="Symbol"/>
    </w:rPr>
  </w:style>
  <w:style w:type="character" w:customStyle="1" w:styleId="WW8Num15z1">
    <w:name w:val="WW8Num15z1"/>
    <w:rsid w:val="00ED7861"/>
    <w:rPr>
      <w:rFonts w:ascii="Courier New" w:hAnsi="Courier New"/>
    </w:rPr>
  </w:style>
  <w:style w:type="character" w:customStyle="1" w:styleId="WW8Num15z2">
    <w:name w:val="WW8Num15z2"/>
    <w:rsid w:val="00ED7861"/>
    <w:rPr>
      <w:rFonts w:ascii="Wingdings" w:hAnsi="Wingdings"/>
    </w:rPr>
  </w:style>
  <w:style w:type="character" w:customStyle="1" w:styleId="WW8Num17z0">
    <w:name w:val="WW8Num17z0"/>
    <w:rsid w:val="00ED78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ED7861"/>
    <w:rPr>
      <w:rFonts w:ascii="Courier New" w:hAnsi="Courier New"/>
    </w:rPr>
  </w:style>
  <w:style w:type="character" w:customStyle="1" w:styleId="WW8Num17z2">
    <w:name w:val="WW8Num17z2"/>
    <w:rsid w:val="00ED7861"/>
    <w:rPr>
      <w:rFonts w:ascii="Wingdings" w:hAnsi="Wingdings"/>
    </w:rPr>
  </w:style>
  <w:style w:type="character" w:customStyle="1" w:styleId="WW8Num17z3">
    <w:name w:val="WW8Num17z3"/>
    <w:rsid w:val="00ED7861"/>
    <w:rPr>
      <w:rFonts w:ascii="Symbol" w:hAnsi="Symbol"/>
    </w:rPr>
  </w:style>
  <w:style w:type="character" w:customStyle="1" w:styleId="WW8Num18z0">
    <w:name w:val="WW8Num18z0"/>
    <w:rsid w:val="00ED7861"/>
    <w:rPr>
      <w:rFonts w:ascii="Symbol" w:hAnsi="Symbol"/>
    </w:rPr>
  </w:style>
  <w:style w:type="character" w:customStyle="1" w:styleId="WW8Num19z0">
    <w:name w:val="WW8Num19z0"/>
    <w:rsid w:val="00ED7861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ED7861"/>
    <w:rPr>
      <w:rFonts w:ascii="Courier New" w:hAnsi="Courier New"/>
    </w:rPr>
  </w:style>
  <w:style w:type="character" w:customStyle="1" w:styleId="WW8Num19z2">
    <w:name w:val="WW8Num19z2"/>
    <w:rsid w:val="00ED7861"/>
    <w:rPr>
      <w:rFonts w:ascii="Wingdings" w:hAnsi="Wingdings"/>
    </w:rPr>
  </w:style>
  <w:style w:type="character" w:customStyle="1" w:styleId="WW8Num19z3">
    <w:name w:val="WW8Num19z3"/>
    <w:rsid w:val="00ED7861"/>
    <w:rPr>
      <w:rFonts w:ascii="Symbol" w:hAnsi="Symbol"/>
    </w:rPr>
  </w:style>
  <w:style w:type="character" w:customStyle="1" w:styleId="WW8Num20z0">
    <w:name w:val="WW8Num20z0"/>
    <w:rsid w:val="00ED7861"/>
    <w:rPr>
      <w:rFonts w:ascii="Symbol" w:hAnsi="Symbol"/>
    </w:rPr>
  </w:style>
  <w:style w:type="character" w:customStyle="1" w:styleId="WW8Num20z1">
    <w:name w:val="WW8Num20z1"/>
    <w:rsid w:val="00ED7861"/>
    <w:rPr>
      <w:rFonts w:ascii="Courier New" w:hAnsi="Courier New"/>
    </w:rPr>
  </w:style>
  <w:style w:type="character" w:customStyle="1" w:styleId="WW8Num20z2">
    <w:name w:val="WW8Num20z2"/>
    <w:rsid w:val="00ED7861"/>
    <w:rPr>
      <w:rFonts w:ascii="Wingdings" w:hAnsi="Wingdings"/>
    </w:rPr>
  </w:style>
  <w:style w:type="character" w:customStyle="1" w:styleId="WW8Num24z0">
    <w:name w:val="WW8Num24z0"/>
    <w:rsid w:val="00ED7861"/>
    <w:rPr>
      <w:rFonts w:ascii="Symbol" w:hAnsi="Symbol"/>
    </w:rPr>
  </w:style>
  <w:style w:type="character" w:customStyle="1" w:styleId="WW8Num25z0">
    <w:name w:val="WW8Num25z0"/>
    <w:rsid w:val="00ED7861"/>
    <w:rPr>
      <w:rFonts w:ascii="Symbol" w:hAnsi="Symbol"/>
    </w:rPr>
  </w:style>
  <w:style w:type="character" w:customStyle="1" w:styleId="WW8Num28z0">
    <w:name w:val="WW8Num28z0"/>
    <w:rsid w:val="00ED7861"/>
    <w:rPr>
      <w:rFonts w:ascii="Times New Roman" w:hAnsi="Times New Roman"/>
    </w:rPr>
  </w:style>
  <w:style w:type="character" w:customStyle="1" w:styleId="WW8Num30z0">
    <w:name w:val="WW8Num30z0"/>
    <w:rsid w:val="00ED7861"/>
    <w:rPr>
      <w:b/>
      <w:i w:val="0"/>
      <w:sz w:val="18"/>
    </w:rPr>
  </w:style>
  <w:style w:type="character" w:customStyle="1" w:styleId="WW8Num30z1">
    <w:name w:val="WW8Num30z1"/>
    <w:rsid w:val="00ED7861"/>
    <w:rPr>
      <w:rFonts w:ascii="Courier New" w:hAnsi="Courier New"/>
    </w:rPr>
  </w:style>
  <w:style w:type="character" w:customStyle="1" w:styleId="WW8Num30z2">
    <w:name w:val="WW8Num30z2"/>
    <w:rsid w:val="00ED7861"/>
    <w:rPr>
      <w:rFonts w:ascii="Arial" w:eastAsia="Times New Roman" w:hAnsi="Arial" w:cs="Arial"/>
      <w:i w:val="0"/>
    </w:rPr>
  </w:style>
  <w:style w:type="character" w:customStyle="1" w:styleId="WW8Num30z3">
    <w:name w:val="WW8Num30z3"/>
    <w:rsid w:val="00ED7861"/>
    <w:rPr>
      <w:rFonts w:ascii="Arial" w:eastAsia="Times New Roman" w:hAnsi="Arial" w:cs="Arial"/>
    </w:rPr>
  </w:style>
  <w:style w:type="character" w:customStyle="1" w:styleId="WW8Num30z5">
    <w:name w:val="WW8Num30z5"/>
    <w:rsid w:val="00ED7861"/>
    <w:rPr>
      <w:rFonts w:ascii="Wingdings" w:hAnsi="Wingdings"/>
    </w:rPr>
  </w:style>
  <w:style w:type="character" w:customStyle="1" w:styleId="WW8Num30z6">
    <w:name w:val="WW8Num30z6"/>
    <w:rsid w:val="00ED7861"/>
    <w:rPr>
      <w:rFonts w:ascii="Symbol" w:hAnsi="Symbol"/>
    </w:rPr>
  </w:style>
  <w:style w:type="character" w:customStyle="1" w:styleId="WW8Num31z0">
    <w:name w:val="WW8Num31z0"/>
    <w:rsid w:val="00ED7861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ED7861"/>
    <w:rPr>
      <w:rFonts w:ascii="Courier New" w:hAnsi="Courier New"/>
    </w:rPr>
  </w:style>
  <w:style w:type="character" w:customStyle="1" w:styleId="WW8Num31z2">
    <w:name w:val="WW8Num31z2"/>
    <w:rsid w:val="00ED7861"/>
    <w:rPr>
      <w:rFonts w:ascii="Wingdings" w:hAnsi="Wingdings"/>
    </w:rPr>
  </w:style>
  <w:style w:type="character" w:customStyle="1" w:styleId="WW8Num31z3">
    <w:name w:val="WW8Num31z3"/>
    <w:rsid w:val="00ED7861"/>
    <w:rPr>
      <w:rFonts w:ascii="Symbol" w:hAnsi="Symbol"/>
    </w:rPr>
  </w:style>
  <w:style w:type="character" w:customStyle="1" w:styleId="WW8NumSt7z0">
    <w:name w:val="WW8NumSt7z0"/>
    <w:rsid w:val="00ED7861"/>
    <w:rPr>
      <w:rFonts w:ascii="Symbol" w:hAnsi="Symbol" w:cs="Times New Roman"/>
      <w:b w:val="0"/>
      <w:i w:val="0"/>
      <w:strike w:val="0"/>
      <w:dstrike w:val="0"/>
      <w:color w:val="auto"/>
      <w:sz w:val="24"/>
      <w:szCs w:val="24"/>
      <w:u w:val="none"/>
    </w:rPr>
  </w:style>
  <w:style w:type="character" w:customStyle="1" w:styleId="WW8NumSt33z0">
    <w:name w:val="WW8NumSt33z0"/>
    <w:rsid w:val="00ED7861"/>
    <w:rPr>
      <w:rFonts w:ascii="Arial" w:hAnsi="Arial"/>
      <w:sz w:val="24"/>
    </w:rPr>
  </w:style>
  <w:style w:type="character" w:customStyle="1" w:styleId="WW-Absatz-Standardschriftart11">
    <w:name w:val="WW-Absatz-Standardschriftart11"/>
    <w:rsid w:val="00ED7861"/>
  </w:style>
  <w:style w:type="character" w:styleId="Seitenzahl">
    <w:name w:val="page number"/>
    <w:basedOn w:val="WW-Absatz-Standardschriftart11"/>
    <w:rsid w:val="00ED7861"/>
  </w:style>
  <w:style w:type="character" w:customStyle="1" w:styleId="WW8Num18z1">
    <w:name w:val="WW8Num18z1"/>
    <w:rsid w:val="00ED7861"/>
    <w:rPr>
      <w:rFonts w:ascii="Courier New" w:hAnsi="Courier New" w:cs="Courier New"/>
    </w:rPr>
  </w:style>
  <w:style w:type="character" w:customStyle="1" w:styleId="WW8Num18z2">
    <w:name w:val="WW8Num18z2"/>
    <w:rsid w:val="00ED7861"/>
    <w:rPr>
      <w:rFonts w:ascii="Wingdings" w:hAnsi="Wingdings" w:cs="Times New Roman"/>
    </w:rPr>
  </w:style>
  <w:style w:type="character" w:customStyle="1" w:styleId="WW8Num18z3">
    <w:name w:val="WW8Num18z3"/>
    <w:rsid w:val="00ED7861"/>
    <w:rPr>
      <w:rFonts w:ascii="Symbol" w:hAnsi="Symbol" w:cs="Times New Roman"/>
    </w:rPr>
  </w:style>
  <w:style w:type="character" w:customStyle="1" w:styleId="WW8Num12z0">
    <w:name w:val="WW8Num12z0"/>
    <w:rsid w:val="00ED7861"/>
    <w:rPr>
      <w:rFonts w:ascii="Symbol" w:hAnsi="Symbol" w:cs="Times New Roman"/>
    </w:rPr>
  </w:style>
  <w:style w:type="character" w:customStyle="1" w:styleId="WW8Num12z1">
    <w:name w:val="WW8Num12z1"/>
    <w:rsid w:val="00ED7861"/>
    <w:rPr>
      <w:rFonts w:ascii="Courier New" w:hAnsi="Courier New" w:cs="Courier New"/>
    </w:rPr>
  </w:style>
  <w:style w:type="character" w:customStyle="1" w:styleId="WW8Num12z2">
    <w:name w:val="WW8Num12z2"/>
    <w:rsid w:val="00ED7861"/>
    <w:rPr>
      <w:rFonts w:ascii="Wingdings" w:hAnsi="Wingdings" w:cs="Times New Roman"/>
    </w:rPr>
  </w:style>
  <w:style w:type="paragraph" w:customStyle="1" w:styleId="berschrift">
    <w:name w:val="Überschrift"/>
    <w:basedOn w:val="Standard"/>
    <w:next w:val="Textkrper"/>
    <w:rsid w:val="00ED7861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ED7861"/>
    <w:pPr>
      <w:overflowPunct/>
      <w:autoSpaceDE/>
      <w:textAlignment w:val="auto"/>
    </w:pPr>
    <w:rPr>
      <w:rFonts w:ascii="Times New Roman" w:hAnsi="Times New Roman"/>
      <w:sz w:val="24"/>
    </w:rPr>
  </w:style>
  <w:style w:type="paragraph" w:styleId="Liste">
    <w:name w:val="List"/>
    <w:basedOn w:val="Textkrper"/>
    <w:rsid w:val="00ED7861"/>
    <w:rPr>
      <w:rFonts w:cs="Mangal"/>
    </w:rPr>
  </w:style>
  <w:style w:type="paragraph" w:customStyle="1" w:styleId="Beschriftung1">
    <w:name w:val="Beschriftung1"/>
    <w:basedOn w:val="Standard"/>
    <w:rsid w:val="00ED78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ED7861"/>
    <w:pPr>
      <w:suppressLineNumbers/>
    </w:pPr>
    <w:rPr>
      <w:rFonts w:cs="Mangal"/>
    </w:rPr>
  </w:style>
  <w:style w:type="paragraph" w:customStyle="1" w:styleId="CEFE-Heading1">
    <w:name w:val="CEFE-Heading1"/>
    <w:basedOn w:val="Standard"/>
    <w:rsid w:val="00ED7861"/>
    <w:pPr>
      <w:spacing w:after="240"/>
    </w:pPr>
    <w:rPr>
      <w:rFonts w:cs="Arial"/>
      <w:b/>
      <w:bCs/>
      <w:spacing w:val="10"/>
      <w:sz w:val="32"/>
      <w:szCs w:val="32"/>
    </w:rPr>
  </w:style>
  <w:style w:type="paragraph" w:customStyle="1" w:styleId="CEFE-Heading2">
    <w:name w:val="CEFE-Heading2"/>
    <w:basedOn w:val="Standard"/>
    <w:rsid w:val="00ED7861"/>
    <w:pPr>
      <w:spacing w:before="240" w:after="120"/>
    </w:pPr>
    <w:rPr>
      <w:rFonts w:cs="Arial"/>
      <w:b/>
      <w:spacing w:val="10"/>
      <w:sz w:val="28"/>
    </w:rPr>
  </w:style>
  <w:style w:type="paragraph" w:customStyle="1" w:styleId="CEFE-Titel">
    <w:name w:val="CEFE-Titel"/>
    <w:basedOn w:val="Standard"/>
    <w:rsid w:val="00ED7861"/>
    <w:pPr>
      <w:spacing w:after="480"/>
    </w:pPr>
    <w:rPr>
      <w:rFonts w:cs="Arial"/>
      <w:b/>
      <w:bCs/>
      <w:spacing w:val="10"/>
      <w:sz w:val="36"/>
      <w:szCs w:val="36"/>
    </w:rPr>
  </w:style>
  <w:style w:type="paragraph" w:customStyle="1" w:styleId="STARTTitel">
    <w:name w:val="START Titel"/>
    <w:basedOn w:val="Standard"/>
    <w:rsid w:val="00ED7861"/>
    <w:pPr>
      <w:spacing w:before="360" w:after="480"/>
    </w:pPr>
    <w:rPr>
      <w:rFonts w:cs="Arial"/>
      <w:b/>
      <w:caps/>
      <w:spacing w:val="10"/>
      <w:sz w:val="36"/>
      <w:szCs w:val="32"/>
      <w:lang w:val="en-US"/>
    </w:rPr>
  </w:style>
  <w:style w:type="paragraph" w:customStyle="1" w:styleId="STARTZwischenberschrift">
    <w:name w:val="START Zwischenüberschrift"/>
    <w:basedOn w:val="Standard"/>
    <w:rsid w:val="00ED7861"/>
    <w:pPr>
      <w:spacing w:after="240"/>
    </w:pPr>
    <w:rPr>
      <w:rFonts w:cs="Arial"/>
      <w:b/>
      <w:sz w:val="32"/>
      <w:szCs w:val="28"/>
      <w:lang w:val="en-US"/>
    </w:rPr>
  </w:style>
  <w:style w:type="paragraph" w:customStyle="1" w:styleId="StandardRunningText">
    <w:name w:val="StandardRunningText"/>
    <w:basedOn w:val="Standard"/>
    <w:rsid w:val="00ED7861"/>
    <w:pPr>
      <w:spacing w:after="120"/>
    </w:pPr>
    <w:rPr>
      <w:rFonts w:cs="Arial"/>
    </w:rPr>
  </w:style>
  <w:style w:type="paragraph" w:customStyle="1" w:styleId="Kolumne">
    <w:name w:val="Kolumne"/>
    <w:basedOn w:val="Standard"/>
    <w:rsid w:val="00ED7861"/>
    <w:pPr>
      <w:jc w:val="left"/>
    </w:pPr>
    <w:rPr>
      <w:b/>
      <w:lang w:val="de-DE"/>
    </w:rPr>
  </w:style>
  <w:style w:type="paragraph" w:customStyle="1" w:styleId="TableElastParagwithInd">
    <w:name w:val="TableElastParagwithInd"/>
    <w:basedOn w:val="Standard"/>
    <w:rsid w:val="00ED7861"/>
    <w:pPr>
      <w:numPr>
        <w:numId w:val="3"/>
      </w:numPr>
      <w:spacing w:after="60"/>
      <w:ind w:left="284" w:hanging="284"/>
      <w:jc w:val="left"/>
    </w:pPr>
    <w:rPr>
      <w:sz w:val="24"/>
      <w:lang w:val="de-DE"/>
    </w:rPr>
  </w:style>
  <w:style w:type="paragraph" w:styleId="Kopfzeile">
    <w:name w:val="header"/>
    <w:basedOn w:val="Standard"/>
    <w:link w:val="KopfzeileZchn"/>
    <w:rsid w:val="00ED786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D786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rsid w:val="00ED7861"/>
    <w:pPr>
      <w:tabs>
        <w:tab w:val="left" w:pos="284"/>
      </w:tabs>
    </w:pPr>
    <w:rPr>
      <w:sz w:val="16"/>
    </w:rPr>
  </w:style>
  <w:style w:type="paragraph" w:customStyle="1" w:styleId="Index71">
    <w:name w:val="Index 71"/>
    <w:basedOn w:val="Standard"/>
    <w:next w:val="Standard"/>
    <w:rsid w:val="00ED7861"/>
    <w:pPr>
      <w:ind w:left="1698"/>
      <w:jc w:val="left"/>
    </w:pPr>
    <w:rPr>
      <w:rFonts w:ascii="Avalon" w:hAnsi="Avalon"/>
      <w:sz w:val="20"/>
    </w:rPr>
  </w:style>
  <w:style w:type="paragraph" w:customStyle="1" w:styleId="Normal">
    <w:name w:val="[Normal]"/>
    <w:rsid w:val="00ED786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Textkrper-Zeileneinzug">
    <w:name w:val="Body Text Indent"/>
    <w:basedOn w:val="Standard"/>
    <w:rsid w:val="00ED7861"/>
    <w:pPr>
      <w:overflowPunct/>
      <w:autoSpaceDE/>
      <w:ind w:left="720"/>
      <w:textAlignment w:val="auto"/>
    </w:pPr>
    <w:rPr>
      <w:sz w:val="24"/>
      <w:lang w:val="en-US"/>
    </w:rPr>
  </w:style>
  <w:style w:type="paragraph" w:customStyle="1" w:styleId="Textkrper21">
    <w:name w:val="Textkörper 21"/>
    <w:basedOn w:val="Standard"/>
    <w:rsid w:val="00ED7861"/>
    <w:pPr>
      <w:overflowPunct/>
      <w:autoSpaceDE/>
      <w:textAlignment w:val="auto"/>
    </w:pPr>
    <w:rPr>
      <w:sz w:val="24"/>
      <w:lang w:val="en-US"/>
    </w:rPr>
  </w:style>
  <w:style w:type="paragraph" w:customStyle="1" w:styleId="TableEParagraph1">
    <w:name w:val="TableEParagraph1"/>
    <w:basedOn w:val="Standard"/>
    <w:next w:val="Standard"/>
    <w:rsid w:val="00ED7861"/>
    <w:pPr>
      <w:spacing w:before="60"/>
      <w:jc w:val="left"/>
    </w:pPr>
    <w:rPr>
      <w:sz w:val="24"/>
      <w:lang w:val="de-DE"/>
    </w:rPr>
  </w:style>
  <w:style w:type="paragraph" w:customStyle="1" w:styleId="TableEParagraph2withoutIndentation">
    <w:name w:val="TableEParagraph2withoutIndentation"/>
    <w:basedOn w:val="Standard"/>
    <w:rsid w:val="00ED7861"/>
    <w:pPr>
      <w:widowControl w:val="0"/>
      <w:numPr>
        <w:numId w:val="4"/>
      </w:numPr>
      <w:jc w:val="left"/>
    </w:pPr>
    <w:rPr>
      <w:sz w:val="24"/>
    </w:rPr>
  </w:style>
  <w:style w:type="paragraph" w:customStyle="1" w:styleId="Textkrper31">
    <w:name w:val="Textkörper 31"/>
    <w:basedOn w:val="Standard"/>
    <w:rsid w:val="00ED7861"/>
    <w:pPr>
      <w:jc w:val="left"/>
    </w:pPr>
  </w:style>
  <w:style w:type="paragraph" w:customStyle="1" w:styleId="Aufzhlungszeichen1">
    <w:name w:val="Aufzählungszeichen1"/>
    <w:basedOn w:val="Standard"/>
    <w:rsid w:val="00ED7861"/>
    <w:pPr>
      <w:numPr>
        <w:numId w:val="2"/>
      </w:numPr>
      <w:overflowPunct/>
      <w:autoSpaceDE/>
      <w:spacing w:before="120" w:after="120"/>
      <w:textAlignment w:val="auto"/>
    </w:pPr>
    <w:rPr>
      <w:rFonts w:ascii="Tahoma" w:hAnsi="Tahoma"/>
      <w:sz w:val="24"/>
      <w:lang w:val="pt-BR"/>
    </w:rPr>
  </w:style>
  <w:style w:type="paragraph" w:customStyle="1" w:styleId="Rahmeninhalt">
    <w:name w:val="Rahmeninhalt"/>
    <w:basedOn w:val="Textkrper"/>
    <w:rsid w:val="00ED7861"/>
  </w:style>
  <w:style w:type="paragraph" w:customStyle="1" w:styleId="TabellenInhalt">
    <w:name w:val="Tabellen Inhalt"/>
    <w:basedOn w:val="Standard"/>
    <w:rsid w:val="00ED7861"/>
    <w:pPr>
      <w:suppressLineNumbers/>
    </w:pPr>
  </w:style>
  <w:style w:type="paragraph" w:customStyle="1" w:styleId="Tabellenberschrift">
    <w:name w:val="Tabellen Überschrift"/>
    <w:basedOn w:val="TabellenInhalt"/>
    <w:rsid w:val="00ED7861"/>
    <w:pPr>
      <w:jc w:val="center"/>
    </w:pPr>
    <w:rPr>
      <w:b/>
      <w:bCs/>
    </w:rPr>
  </w:style>
  <w:style w:type="paragraph" w:customStyle="1" w:styleId="Aufzhlung3">
    <w:name w:val="Aufzählung 3"/>
    <w:basedOn w:val="Standard"/>
    <w:rsid w:val="00ED7861"/>
    <w:pPr>
      <w:numPr>
        <w:numId w:val="6"/>
      </w:numPr>
    </w:pPr>
    <w:rPr>
      <w:rFonts w:cs="Arial"/>
    </w:rPr>
  </w:style>
  <w:style w:type="paragraph" w:customStyle="1" w:styleId="component3">
    <w:name w:val="component 3"/>
    <w:basedOn w:val="Aufzhlung3"/>
    <w:rsid w:val="00ED7861"/>
    <w:pPr>
      <w:numPr>
        <w:numId w:val="0"/>
      </w:numPr>
      <w:ind w:left="1957"/>
    </w:pPr>
    <w:rPr>
      <w:szCs w:val="22"/>
    </w:rPr>
  </w:style>
  <w:style w:type="paragraph" w:customStyle="1" w:styleId="Aufzhlung">
    <w:name w:val="Aufzählung"/>
    <w:basedOn w:val="Standard"/>
    <w:rsid w:val="00ED7861"/>
    <w:pPr>
      <w:tabs>
        <w:tab w:val="left" w:pos="720"/>
      </w:tabs>
      <w:ind w:left="720" w:hanging="720"/>
    </w:pPr>
    <w:rPr>
      <w:rFonts w:cs="Arial"/>
      <w:b/>
    </w:rPr>
  </w:style>
  <w:style w:type="paragraph" w:customStyle="1" w:styleId="component1">
    <w:name w:val="component 1"/>
    <w:basedOn w:val="Aufzhlung"/>
    <w:rsid w:val="00ED7861"/>
    <w:pPr>
      <w:numPr>
        <w:numId w:val="7"/>
      </w:numPr>
      <w:tabs>
        <w:tab w:val="left" w:pos="1417"/>
      </w:tabs>
      <w:spacing w:before="120"/>
      <w:ind w:left="1416" w:hanging="720"/>
    </w:pPr>
    <w:rPr>
      <w:color w:val="7030A0"/>
      <w:szCs w:val="22"/>
      <w:u w:val="single"/>
    </w:rPr>
  </w:style>
  <w:style w:type="character" w:customStyle="1" w:styleId="KopfzeileZchn">
    <w:name w:val="Kopfzeile Zchn"/>
    <w:basedOn w:val="Absatz-Standardschriftart"/>
    <w:link w:val="Kopfzeile"/>
    <w:rsid w:val="00DE198F"/>
    <w:rPr>
      <w:rFonts w:ascii="Arial" w:hAnsi="Arial"/>
      <w:sz w:val="22"/>
      <w:lang w:val="en-GB" w:eastAsia="ar-SA"/>
    </w:rPr>
  </w:style>
  <w:style w:type="character" w:customStyle="1" w:styleId="berschrift1Zchn">
    <w:name w:val="Überschrift 1 Zchn"/>
    <w:basedOn w:val="Absatz-Standardschriftart"/>
    <w:link w:val="berschrift1"/>
    <w:rsid w:val="00BF2D40"/>
    <w:rPr>
      <w:rFonts w:ascii="Arial" w:hAnsi="Arial" w:cs="Arial"/>
      <w:b/>
      <w:caps/>
      <w:spacing w:val="60"/>
      <w:sz w:val="28"/>
      <w:lang w:val="en-US" w:eastAsia="ar-SA"/>
    </w:rPr>
  </w:style>
  <w:style w:type="paragraph" w:styleId="Listenabsatz">
    <w:name w:val="List Paragraph"/>
    <w:basedOn w:val="Standard"/>
    <w:uiPriority w:val="34"/>
    <w:unhideWhenUsed/>
    <w:qFormat/>
    <w:rsid w:val="00BF2D40"/>
    <w:pPr>
      <w:suppressAutoHyphens w:val="0"/>
      <w:autoSpaceDN w:val="0"/>
      <w:adjustRightInd w:val="0"/>
      <w:ind w:left="284" w:hanging="284"/>
      <w:contextualSpacing/>
    </w:pPr>
    <w:rPr>
      <w:rFonts w:asciiTheme="minorHAnsi" w:hAnsiTheme="minorHAnsi"/>
      <w:szCs w:val="22"/>
      <w:lang w:val="de-DE" w:eastAsia="de-DE"/>
    </w:rPr>
  </w:style>
  <w:style w:type="character" w:styleId="Fett">
    <w:name w:val="Strong"/>
    <w:basedOn w:val="Absatz-Standardschriftart"/>
    <w:qFormat/>
    <w:rsid w:val="00BF2D4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D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D40"/>
    <w:rPr>
      <w:rFonts w:ascii="Tahoma" w:hAnsi="Tahoma" w:cs="Tahoma"/>
      <w:sz w:val="16"/>
      <w:szCs w:val="16"/>
      <w:lang w:val="en-GB" w:eastAsia="ar-SA"/>
    </w:rPr>
  </w:style>
  <w:style w:type="character" w:customStyle="1" w:styleId="longtext">
    <w:name w:val="long_text"/>
    <w:basedOn w:val="Absatz-Standardschriftart"/>
    <w:rsid w:val="00DF36E7"/>
  </w:style>
  <w:style w:type="character" w:customStyle="1" w:styleId="gt-icon-text1">
    <w:name w:val="gt-icon-text1"/>
    <w:basedOn w:val="Absatz-Standardschriftart"/>
    <w:rsid w:val="00DF36E7"/>
  </w:style>
  <w:style w:type="character" w:customStyle="1" w:styleId="hps">
    <w:name w:val="hps"/>
    <w:basedOn w:val="Absatz-Standardschriftart"/>
    <w:rsid w:val="00F77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7861"/>
    <w:pPr>
      <w:suppressAutoHyphens/>
      <w:overflowPunct w:val="0"/>
      <w:autoSpaceDE w:val="0"/>
      <w:jc w:val="both"/>
      <w:textAlignment w:val="baseline"/>
    </w:pPr>
    <w:rPr>
      <w:rFonts w:ascii="Arial" w:hAnsi="Arial"/>
      <w:sz w:val="22"/>
      <w:lang w:val="en-GB" w:eastAsia="ar-SA"/>
    </w:rPr>
  </w:style>
  <w:style w:type="paragraph" w:styleId="berschrift1">
    <w:name w:val="heading 1"/>
    <w:basedOn w:val="Standard"/>
    <w:next w:val="Standard"/>
    <w:link w:val="berschrift1Zchn"/>
    <w:qFormat/>
    <w:rsid w:val="00ED7861"/>
    <w:pPr>
      <w:numPr>
        <w:numId w:val="1"/>
      </w:numPr>
      <w:tabs>
        <w:tab w:val="left" w:pos="1134"/>
      </w:tabs>
      <w:spacing w:before="120" w:after="360"/>
      <w:jc w:val="left"/>
      <w:outlineLvl w:val="0"/>
    </w:pPr>
    <w:rPr>
      <w:rFonts w:cs="Arial"/>
      <w:b/>
      <w:caps/>
      <w:spacing w:val="60"/>
      <w:sz w:val="28"/>
      <w:lang w:val="en-US"/>
    </w:rPr>
  </w:style>
  <w:style w:type="paragraph" w:styleId="berschrift2">
    <w:name w:val="heading 2"/>
    <w:basedOn w:val="berschrift1"/>
    <w:next w:val="Standard"/>
    <w:qFormat/>
    <w:rsid w:val="00ED7861"/>
    <w:pPr>
      <w:keepNext/>
      <w:keepLines/>
      <w:numPr>
        <w:ilvl w:val="1"/>
      </w:numPr>
      <w:spacing w:before="360" w:after="240"/>
      <w:outlineLvl w:val="1"/>
    </w:pPr>
    <w:rPr>
      <w:caps w:val="0"/>
      <w:spacing w:val="30"/>
      <w:sz w:val="24"/>
    </w:rPr>
  </w:style>
  <w:style w:type="paragraph" w:styleId="berschrift3">
    <w:name w:val="heading 3"/>
    <w:basedOn w:val="berschrift2"/>
    <w:next w:val="Standard"/>
    <w:qFormat/>
    <w:rsid w:val="00ED7861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Standard"/>
    <w:next w:val="Standard"/>
    <w:qFormat/>
    <w:rsid w:val="00ED7861"/>
    <w:pPr>
      <w:keepNext/>
      <w:numPr>
        <w:ilvl w:val="3"/>
        <w:numId w:val="1"/>
      </w:numPr>
      <w:outlineLvl w:val="3"/>
    </w:pPr>
    <w:rPr>
      <w:rFonts w:ascii="Arial Narrow" w:hAnsi="Arial Narrow"/>
      <w:b/>
      <w:color w:val="FFC303"/>
      <w:sz w:val="28"/>
    </w:rPr>
  </w:style>
  <w:style w:type="paragraph" w:styleId="berschrift5">
    <w:name w:val="heading 5"/>
    <w:basedOn w:val="Standard"/>
    <w:next w:val="Standard"/>
    <w:qFormat/>
    <w:rsid w:val="00ED7861"/>
    <w:pPr>
      <w:keepNext/>
      <w:numPr>
        <w:ilvl w:val="4"/>
        <w:numId w:val="1"/>
      </w:numPr>
      <w:jc w:val="center"/>
      <w:outlineLvl w:val="4"/>
    </w:pPr>
    <w:rPr>
      <w:b/>
      <w:sz w:val="24"/>
      <w:lang w:val="pt-PT"/>
    </w:rPr>
  </w:style>
  <w:style w:type="paragraph" w:styleId="berschrift6">
    <w:name w:val="heading 6"/>
    <w:basedOn w:val="Standard"/>
    <w:next w:val="Standard"/>
    <w:qFormat/>
    <w:rsid w:val="00ED7861"/>
    <w:pPr>
      <w:keepNext/>
      <w:numPr>
        <w:ilvl w:val="5"/>
        <w:numId w:val="1"/>
      </w:numPr>
      <w:jc w:val="center"/>
      <w:outlineLvl w:val="5"/>
    </w:pPr>
    <w:rPr>
      <w:b/>
      <w:bCs/>
      <w:sz w:val="28"/>
      <w:lang w:val="it-IT"/>
    </w:rPr>
  </w:style>
  <w:style w:type="paragraph" w:styleId="berschrift7">
    <w:name w:val="heading 7"/>
    <w:basedOn w:val="Standard"/>
    <w:next w:val="Standard"/>
    <w:qFormat/>
    <w:rsid w:val="00ED7861"/>
    <w:pPr>
      <w:keepNext/>
      <w:numPr>
        <w:ilvl w:val="6"/>
        <w:numId w:val="1"/>
      </w:numPr>
      <w:jc w:val="center"/>
      <w:outlineLvl w:val="6"/>
    </w:pPr>
    <w:rPr>
      <w:b/>
      <w:bCs/>
      <w:lang w:val="de-DE"/>
    </w:rPr>
  </w:style>
  <w:style w:type="paragraph" w:styleId="berschrift8">
    <w:name w:val="heading 8"/>
    <w:basedOn w:val="Standard"/>
    <w:next w:val="Standard"/>
    <w:qFormat/>
    <w:rsid w:val="00ED7861"/>
    <w:pPr>
      <w:keepNext/>
      <w:numPr>
        <w:ilvl w:val="7"/>
        <w:numId w:val="1"/>
      </w:numPr>
      <w:outlineLvl w:val="7"/>
    </w:pPr>
    <w:rPr>
      <w:b/>
      <w:bCs/>
      <w:lang w:val="fr-FR"/>
    </w:rPr>
  </w:style>
  <w:style w:type="paragraph" w:styleId="berschrift9">
    <w:name w:val="heading 9"/>
    <w:basedOn w:val="Standard"/>
    <w:next w:val="Standard"/>
    <w:qFormat/>
    <w:rsid w:val="00ED7861"/>
    <w:pPr>
      <w:keepNext/>
      <w:numPr>
        <w:ilvl w:val="8"/>
        <w:numId w:val="1"/>
      </w:numPr>
      <w:outlineLvl w:val="8"/>
    </w:pPr>
    <w:rPr>
      <w:u w:val="single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sid w:val="00ED7861"/>
    <w:rPr>
      <w:rFonts w:ascii="Symbol" w:hAnsi="Symbol"/>
    </w:rPr>
  </w:style>
  <w:style w:type="character" w:customStyle="1" w:styleId="WW8Num5z0">
    <w:name w:val="WW8Num5z0"/>
    <w:rsid w:val="00ED7861"/>
    <w:rPr>
      <w:rFonts w:ascii="Symbol" w:hAnsi="Symbol"/>
    </w:rPr>
  </w:style>
  <w:style w:type="character" w:customStyle="1" w:styleId="WW8Num6z0">
    <w:name w:val="WW8Num6z0"/>
    <w:rsid w:val="00ED7861"/>
    <w:rPr>
      <w:rFonts w:ascii="Times New Roman" w:hAnsi="Times New Roman"/>
    </w:rPr>
  </w:style>
  <w:style w:type="character" w:customStyle="1" w:styleId="WW8Num7z0">
    <w:name w:val="WW8Num7z0"/>
    <w:rsid w:val="00ED7861"/>
    <w:rPr>
      <w:rFonts w:ascii="Times New Roman" w:eastAsia="Times New Roman" w:hAnsi="Times New Roman" w:cs="Times New Roman"/>
    </w:rPr>
  </w:style>
  <w:style w:type="character" w:customStyle="1" w:styleId="Absatz-Standardschriftart1">
    <w:name w:val="Absatz-Standardschriftart1"/>
    <w:rsid w:val="00ED7861"/>
  </w:style>
  <w:style w:type="character" w:customStyle="1" w:styleId="WW-Absatz-Standardschriftart">
    <w:name w:val="WW-Absatz-Standardschriftart"/>
    <w:rsid w:val="00ED7861"/>
  </w:style>
  <w:style w:type="character" w:customStyle="1" w:styleId="WW8Num3z0">
    <w:name w:val="WW8Num3z0"/>
    <w:rsid w:val="00ED7861"/>
    <w:rPr>
      <w:rFonts w:ascii="Symbol" w:hAnsi="Symbol" w:cs="Times New Roman"/>
      <w:b w:val="0"/>
      <w:i w:val="0"/>
      <w:strike w:val="0"/>
      <w:dstrike w:val="0"/>
      <w:color w:val="auto"/>
      <w:sz w:val="22"/>
      <w:szCs w:val="22"/>
      <w:u w:val="none"/>
    </w:rPr>
  </w:style>
  <w:style w:type="character" w:customStyle="1" w:styleId="WW8Num4z0">
    <w:name w:val="WW8Num4z0"/>
    <w:rsid w:val="00ED7861"/>
    <w:rPr>
      <w:rFonts w:ascii="Symbol" w:hAnsi="Symbol"/>
    </w:rPr>
  </w:style>
  <w:style w:type="character" w:customStyle="1" w:styleId="WW-Absatz-Standardschriftart1">
    <w:name w:val="WW-Absatz-Standardschriftart1"/>
    <w:rsid w:val="00ED7861"/>
  </w:style>
  <w:style w:type="character" w:customStyle="1" w:styleId="WW8Num1z0">
    <w:name w:val="WW8Num1z0"/>
    <w:rsid w:val="00ED7861"/>
    <w:rPr>
      <w:rFonts w:ascii="Symbol" w:hAnsi="Symbol"/>
    </w:rPr>
  </w:style>
  <w:style w:type="character" w:customStyle="1" w:styleId="WW8Num7z1">
    <w:name w:val="WW8Num7z1"/>
    <w:rsid w:val="00ED7861"/>
    <w:rPr>
      <w:rFonts w:ascii="Courier New" w:hAnsi="Courier New"/>
    </w:rPr>
  </w:style>
  <w:style w:type="character" w:customStyle="1" w:styleId="WW8Num7z2">
    <w:name w:val="WW8Num7z2"/>
    <w:rsid w:val="00ED7861"/>
    <w:rPr>
      <w:rFonts w:ascii="Wingdings" w:hAnsi="Wingdings"/>
    </w:rPr>
  </w:style>
  <w:style w:type="character" w:customStyle="1" w:styleId="WW8Num7z3">
    <w:name w:val="WW8Num7z3"/>
    <w:rsid w:val="00ED7861"/>
    <w:rPr>
      <w:rFonts w:ascii="Symbol" w:hAnsi="Symbol"/>
    </w:rPr>
  </w:style>
  <w:style w:type="character" w:customStyle="1" w:styleId="WW8Num8z0">
    <w:name w:val="WW8Num8z0"/>
    <w:rsid w:val="00ED7861"/>
    <w:rPr>
      <w:sz w:val="16"/>
    </w:rPr>
  </w:style>
  <w:style w:type="character" w:customStyle="1" w:styleId="WW8Num8z1">
    <w:name w:val="WW8Num8z1"/>
    <w:rsid w:val="00ED7861"/>
    <w:rPr>
      <w:rFonts w:ascii="Courier New" w:hAnsi="Courier New"/>
    </w:rPr>
  </w:style>
  <w:style w:type="character" w:customStyle="1" w:styleId="WW8Num8z2">
    <w:name w:val="WW8Num8z2"/>
    <w:rsid w:val="00ED7861"/>
    <w:rPr>
      <w:rFonts w:ascii="Wingdings" w:hAnsi="Wingdings"/>
    </w:rPr>
  </w:style>
  <w:style w:type="character" w:customStyle="1" w:styleId="WW8Num8z3">
    <w:name w:val="WW8Num8z3"/>
    <w:rsid w:val="00ED7861"/>
    <w:rPr>
      <w:rFonts w:ascii="Symbol" w:hAnsi="Symbol"/>
    </w:rPr>
  </w:style>
  <w:style w:type="character" w:customStyle="1" w:styleId="WW8Num9z0">
    <w:name w:val="WW8Num9z0"/>
    <w:rsid w:val="00ED7861"/>
    <w:rPr>
      <w:rFonts w:ascii="Symbol" w:hAnsi="Symbol"/>
    </w:rPr>
  </w:style>
  <w:style w:type="character" w:customStyle="1" w:styleId="WW8Num9z1">
    <w:name w:val="WW8Num9z1"/>
    <w:rsid w:val="00ED7861"/>
    <w:rPr>
      <w:rFonts w:ascii="Courier New" w:hAnsi="Courier New"/>
    </w:rPr>
  </w:style>
  <w:style w:type="character" w:customStyle="1" w:styleId="WW8Num9z2">
    <w:name w:val="WW8Num9z2"/>
    <w:rsid w:val="00ED7861"/>
    <w:rPr>
      <w:rFonts w:ascii="Wingdings" w:hAnsi="Wingdings"/>
    </w:rPr>
  </w:style>
  <w:style w:type="character" w:customStyle="1" w:styleId="WW8Num10z0">
    <w:name w:val="WW8Num10z0"/>
    <w:rsid w:val="00ED7861"/>
    <w:rPr>
      <w:rFonts w:ascii="Symbol" w:hAnsi="Symbol"/>
    </w:rPr>
  </w:style>
  <w:style w:type="character" w:customStyle="1" w:styleId="WW8Num10z1">
    <w:name w:val="WW8Num10z1"/>
    <w:rsid w:val="00ED7861"/>
    <w:rPr>
      <w:rFonts w:ascii="Courier New" w:hAnsi="Courier New"/>
    </w:rPr>
  </w:style>
  <w:style w:type="character" w:customStyle="1" w:styleId="WW8Num10z2">
    <w:name w:val="WW8Num10z2"/>
    <w:rsid w:val="00ED7861"/>
    <w:rPr>
      <w:rFonts w:ascii="Wingdings" w:hAnsi="Wingdings"/>
    </w:rPr>
  </w:style>
  <w:style w:type="character" w:customStyle="1" w:styleId="WW8Num13z0">
    <w:name w:val="WW8Num13z0"/>
    <w:rsid w:val="00ED7861"/>
    <w:rPr>
      <w:sz w:val="16"/>
    </w:rPr>
  </w:style>
  <w:style w:type="character" w:customStyle="1" w:styleId="WW8Num13z1">
    <w:name w:val="WW8Num13z1"/>
    <w:rsid w:val="00ED7861"/>
    <w:rPr>
      <w:rFonts w:ascii="Courier New" w:hAnsi="Courier New"/>
    </w:rPr>
  </w:style>
  <w:style w:type="character" w:customStyle="1" w:styleId="WW8Num13z2">
    <w:name w:val="WW8Num13z2"/>
    <w:rsid w:val="00ED7861"/>
    <w:rPr>
      <w:rFonts w:ascii="Wingdings" w:hAnsi="Wingdings"/>
    </w:rPr>
  </w:style>
  <w:style w:type="character" w:customStyle="1" w:styleId="WW8Num13z3">
    <w:name w:val="WW8Num13z3"/>
    <w:rsid w:val="00ED7861"/>
    <w:rPr>
      <w:rFonts w:ascii="Symbol" w:hAnsi="Symbol"/>
    </w:rPr>
  </w:style>
  <w:style w:type="character" w:customStyle="1" w:styleId="WW8Num14z0">
    <w:name w:val="WW8Num14z0"/>
    <w:rsid w:val="00ED7861"/>
    <w:rPr>
      <w:rFonts w:ascii="Symbol" w:hAnsi="Symbol"/>
    </w:rPr>
  </w:style>
  <w:style w:type="character" w:customStyle="1" w:styleId="WW8Num15z0">
    <w:name w:val="WW8Num15z0"/>
    <w:rsid w:val="00ED7861"/>
    <w:rPr>
      <w:rFonts w:ascii="Symbol" w:hAnsi="Symbol"/>
    </w:rPr>
  </w:style>
  <w:style w:type="character" w:customStyle="1" w:styleId="WW8Num15z1">
    <w:name w:val="WW8Num15z1"/>
    <w:rsid w:val="00ED7861"/>
    <w:rPr>
      <w:rFonts w:ascii="Courier New" w:hAnsi="Courier New"/>
    </w:rPr>
  </w:style>
  <w:style w:type="character" w:customStyle="1" w:styleId="WW8Num15z2">
    <w:name w:val="WW8Num15z2"/>
    <w:rsid w:val="00ED7861"/>
    <w:rPr>
      <w:rFonts w:ascii="Wingdings" w:hAnsi="Wingdings"/>
    </w:rPr>
  </w:style>
  <w:style w:type="character" w:customStyle="1" w:styleId="WW8Num17z0">
    <w:name w:val="WW8Num17z0"/>
    <w:rsid w:val="00ED78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ED7861"/>
    <w:rPr>
      <w:rFonts w:ascii="Courier New" w:hAnsi="Courier New"/>
    </w:rPr>
  </w:style>
  <w:style w:type="character" w:customStyle="1" w:styleId="WW8Num17z2">
    <w:name w:val="WW8Num17z2"/>
    <w:rsid w:val="00ED7861"/>
    <w:rPr>
      <w:rFonts w:ascii="Wingdings" w:hAnsi="Wingdings"/>
    </w:rPr>
  </w:style>
  <w:style w:type="character" w:customStyle="1" w:styleId="WW8Num17z3">
    <w:name w:val="WW8Num17z3"/>
    <w:rsid w:val="00ED7861"/>
    <w:rPr>
      <w:rFonts w:ascii="Symbol" w:hAnsi="Symbol"/>
    </w:rPr>
  </w:style>
  <w:style w:type="character" w:customStyle="1" w:styleId="WW8Num18z0">
    <w:name w:val="WW8Num18z0"/>
    <w:rsid w:val="00ED7861"/>
    <w:rPr>
      <w:rFonts w:ascii="Symbol" w:hAnsi="Symbol"/>
    </w:rPr>
  </w:style>
  <w:style w:type="character" w:customStyle="1" w:styleId="WW8Num19z0">
    <w:name w:val="WW8Num19z0"/>
    <w:rsid w:val="00ED7861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ED7861"/>
    <w:rPr>
      <w:rFonts w:ascii="Courier New" w:hAnsi="Courier New"/>
    </w:rPr>
  </w:style>
  <w:style w:type="character" w:customStyle="1" w:styleId="WW8Num19z2">
    <w:name w:val="WW8Num19z2"/>
    <w:rsid w:val="00ED7861"/>
    <w:rPr>
      <w:rFonts w:ascii="Wingdings" w:hAnsi="Wingdings"/>
    </w:rPr>
  </w:style>
  <w:style w:type="character" w:customStyle="1" w:styleId="WW8Num19z3">
    <w:name w:val="WW8Num19z3"/>
    <w:rsid w:val="00ED7861"/>
    <w:rPr>
      <w:rFonts w:ascii="Symbol" w:hAnsi="Symbol"/>
    </w:rPr>
  </w:style>
  <w:style w:type="character" w:customStyle="1" w:styleId="WW8Num20z0">
    <w:name w:val="WW8Num20z0"/>
    <w:rsid w:val="00ED7861"/>
    <w:rPr>
      <w:rFonts w:ascii="Symbol" w:hAnsi="Symbol"/>
    </w:rPr>
  </w:style>
  <w:style w:type="character" w:customStyle="1" w:styleId="WW8Num20z1">
    <w:name w:val="WW8Num20z1"/>
    <w:rsid w:val="00ED7861"/>
    <w:rPr>
      <w:rFonts w:ascii="Courier New" w:hAnsi="Courier New"/>
    </w:rPr>
  </w:style>
  <w:style w:type="character" w:customStyle="1" w:styleId="WW8Num20z2">
    <w:name w:val="WW8Num20z2"/>
    <w:rsid w:val="00ED7861"/>
    <w:rPr>
      <w:rFonts w:ascii="Wingdings" w:hAnsi="Wingdings"/>
    </w:rPr>
  </w:style>
  <w:style w:type="character" w:customStyle="1" w:styleId="WW8Num24z0">
    <w:name w:val="WW8Num24z0"/>
    <w:rsid w:val="00ED7861"/>
    <w:rPr>
      <w:rFonts w:ascii="Symbol" w:hAnsi="Symbol"/>
    </w:rPr>
  </w:style>
  <w:style w:type="character" w:customStyle="1" w:styleId="WW8Num25z0">
    <w:name w:val="WW8Num25z0"/>
    <w:rsid w:val="00ED7861"/>
    <w:rPr>
      <w:rFonts w:ascii="Symbol" w:hAnsi="Symbol"/>
    </w:rPr>
  </w:style>
  <w:style w:type="character" w:customStyle="1" w:styleId="WW8Num28z0">
    <w:name w:val="WW8Num28z0"/>
    <w:rsid w:val="00ED7861"/>
    <w:rPr>
      <w:rFonts w:ascii="Times New Roman" w:hAnsi="Times New Roman"/>
    </w:rPr>
  </w:style>
  <w:style w:type="character" w:customStyle="1" w:styleId="WW8Num30z0">
    <w:name w:val="WW8Num30z0"/>
    <w:rsid w:val="00ED7861"/>
    <w:rPr>
      <w:b/>
      <w:i w:val="0"/>
      <w:sz w:val="18"/>
    </w:rPr>
  </w:style>
  <w:style w:type="character" w:customStyle="1" w:styleId="WW8Num30z1">
    <w:name w:val="WW8Num30z1"/>
    <w:rsid w:val="00ED7861"/>
    <w:rPr>
      <w:rFonts w:ascii="Courier New" w:hAnsi="Courier New"/>
    </w:rPr>
  </w:style>
  <w:style w:type="character" w:customStyle="1" w:styleId="WW8Num30z2">
    <w:name w:val="WW8Num30z2"/>
    <w:rsid w:val="00ED7861"/>
    <w:rPr>
      <w:rFonts w:ascii="Arial" w:eastAsia="Times New Roman" w:hAnsi="Arial" w:cs="Arial"/>
      <w:i w:val="0"/>
    </w:rPr>
  </w:style>
  <w:style w:type="character" w:customStyle="1" w:styleId="WW8Num30z3">
    <w:name w:val="WW8Num30z3"/>
    <w:rsid w:val="00ED7861"/>
    <w:rPr>
      <w:rFonts w:ascii="Arial" w:eastAsia="Times New Roman" w:hAnsi="Arial" w:cs="Arial"/>
    </w:rPr>
  </w:style>
  <w:style w:type="character" w:customStyle="1" w:styleId="WW8Num30z5">
    <w:name w:val="WW8Num30z5"/>
    <w:rsid w:val="00ED7861"/>
    <w:rPr>
      <w:rFonts w:ascii="Wingdings" w:hAnsi="Wingdings"/>
    </w:rPr>
  </w:style>
  <w:style w:type="character" w:customStyle="1" w:styleId="WW8Num30z6">
    <w:name w:val="WW8Num30z6"/>
    <w:rsid w:val="00ED7861"/>
    <w:rPr>
      <w:rFonts w:ascii="Symbol" w:hAnsi="Symbol"/>
    </w:rPr>
  </w:style>
  <w:style w:type="character" w:customStyle="1" w:styleId="WW8Num31z0">
    <w:name w:val="WW8Num31z0"/>
    <w:rsid w:val="00ED7861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ED7861"/>
    <w:rPr>
      <w:rFonts w:ascii="Courier New" w:hAnsi="Courier New"/>
    </w:rPr>
  </w:style>
  <w:style w:type="character" w:customStyle="1" w:styleId="WW8Num31z2">
    <w:name w:val="WW8Num31z2"/>
    <w:rsid w:val="00ED7861"/>
    <w:rPr>
      <w:rFonts w:ascii="Wingdings" w:hAnsi="Wingdings"/>
    </w:rPr>
  </w:style>
  <w:style w:type="character" w:customStyle="1" w:styleId="WW8Num31z3">
    <w:name w:val="WW8Num31z3"/>
    <w:rsid w:val="00ED7861"/>
    <w:rPr>
      <w:rFonts w:ascii="Symbol" w:hAnsi="Symbol"/>
    </w:rPr>
  </w:style>
  <w:style w:type="character" w:customStyle="1" w:styleId="WW8NumSt7z0">
    <w:name w:val="WW8NumSt7z0"/>
    <w:rsid w:val="00ED7861"/>
    <w:rPr>
      <w:rFonts w:ascii="Symbol" w:hAnsi="Symbol" w:cs="Times New Roman"/>
      <w:b w:val="0"/>
      <w:i w:val="0"/>
      <w:strike w:val="0"/>
      <w:dstrike w:val="0"/>
      <w:color w:val="auto"/>
      <w:sz w:val="24"/>
      <w:szCs w:val="24"/>
      <w:u w:val="none"/>
    </w:rPr>
  </w:style>
  <w:style w:type="character" w:customStyle="1" w:styleId="WW8NumSt33z0">
    <w:name w:val="WW8NumSt33z0"/>
    <w:rsid w:val="00ED7861"/>
    <w:rPr>
      <w:rFonts w:ascii="Arial" w:hAnsi="Arial"/>
      <w:sz w:val="24"/>
    </w:rPr>
  </w:style>
  <w:style w:type="character" w:customStyle="1" w:styleId="WW-Absatz-Standardschriftart11">
    <w:name w:val="WW-Absatz-Standardschriftart11"/>
    <w:rsid w:val="00ED7861"/>
  </w:style>
  <w:style w:type="character" w:styleId="Seitenzahl">
    <w:name w:val="page number"/>
    <w:basedOn w:val="WW-Absatz-Standardschriftart11"/>
    <w:rsid w:val="00ED7861"/>
  </w:style>
  <w:style w:type="character" w:customStyle="1" w:styleId="WW8Num18z1">
    <w:name w:val="WW8Num18z1"/>
    <w:rsid w:val="00ED7861"/>
    <w:rPr>
      <w:rFonts w:ascii="Courier New" w:hAnsi="Courier New" w:cs="Courier New"/>
    </w:rPr>
  </w:style>
  <w:style w:type="character" w:customStyle="1" w:styleId="WW8Num18z2">
    <w:name w:val="WW8Num18z2"/>
    <w:rsid w:val="00ED7861"/>
    <w:rPr>
      <w:rFonts w:ascii="Wingdings" w:hAnsi="Wingdings" w:cs="Times New Roman"/>
    </w:rPr>
  </w:style>
  <w:style w:type="character" w:customStyle="1" w:styleId="WW8Num18z3">
    <w:name w:val="WW8Num18z3"/>
    <w:rsid w:val="00ED7861"/>
    <w:rPr>
      <w:rFonts w:ascii="Symbol" w:hAnsi="Symbol" w:cs="Times New Roman"/>
    </w:rPr>
  </w:style>
  <w:style w:type="character" w:customStyle="1" w:styleId="WW8Num12z0">
    <w:name w:val="WW8Num12z0"/>
    <w:rsid w:val="00ED7861"/>
    <w:rPr>
      <w:rFonts w:ascii="Symbol" w:hAnsi="Symbol" w:cs="Times New Roman"/>
    </w:rPr>
  </w:style>
  <w:style w:type="character" w:customStyle="1" w:styleId="WW8Num12z1">
    <w:name w:val="WW8Num12z1"/>
    <w:rsid w:val="00ED7861"/>
    <w:rPr>
      <w:rFonts w:ascii="Courier New" w:hAnsi="Courier New" w:cs="Courier New"/>
    </w:rPr>
  </w:style>
  <w:style w:type="character" w:customStyle="1" w:styleId="WW8Num12z2">
    <w:name w:val="WW8Num12z2"/>
    <w:rsid w:val="00ED7861"/>
    <w:rPr>
      <w:rFonts w:ascii="Wingdings" w:hAnsi="Wingdings" w:cs="Times New Roman"/>
    </w:rPr>
  </w:style>
  <w:style w:type="paragraph" w:customStyle="1" w:styleId="berschrift">
    <w:name w:val="Überschrift"/>
    <w:basedOn w:val="Standard"/>
    <w:next w:val="Textkrper"/>
    <w:rsid w:val="00ED7861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ED7861"/>
    <w:pPr>
      <w:overflowPunct/>
      <w:autoSpaceDE/>
      <w:textAlignment w:val="auto"/>
    </w:pPr>
    <w:rPr>
      <w:rFonts w:ascii="Times New Roman" w:hAnsi="Times New Roman"/>
      <w:sz w:val="24"/>
    </w:rPr>
  </w:style>
  <w:style w:type="paragraph" w:styleId="Liste">
    <w:name w:val="List"/>
    <w:basedOn w:val="Textkrper"/>
    <w:rsid w:val="00ED7861"/>
    <w:rPr>
      <w:rFonts w:cs="Mangal"/>
    </w:rPr>
  </w:style>
  <w:style w:type="paragraph" w:customStyle="1" w:styleId="Beschriftung1">
    <w:name w:val="Beschriftung1"/>
    <w:basedOn w:val="Standard"/>
    <w:rsid w:val="00ED78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ED7861"/>
    <w:pPr>
      <w:suppressLineNumbers/>
    </w:pPr>
    <w:rPr>
      <w:rFonts w:cs="Mangal"/>
    </w:rPr>
  </w:style>
  <w:style w:type="paragraph" w:customStyle="1" w:styleId="CEFE-Heading1">
    <w:name w:val="CEFE-Heading1"/>
    <w:basedOn w:val="Standard"/>
    <w:rsid w:val="00ED7861"/>
    <w:pPr>
      <w:spacing w:after="240"/>
    </w:pPr>
    <w:rPr>
      <w:rFonts w:cs="Arial"/>
      <w:b/>
      <w:bCs/>
      <w:spacing w:val="10"/>
      <w:sz w:val="32"/>
      <w:szCs w:val="32"/>
    </w:rPr>
  </w:style>
  <w:style w:type="paragraph" w:customStyle="1" w:styleId="CEFE-Heading2">
    <w:name w:val="CEFE-Heading2"/>
    <w:basedOn w:val="Standard"/>
    <w:rsid w:val="00ED7861"/>
    <w:pPr>
      <w:spacing w:before="240" w:after="120"/>
    </w:pPr>
    <w:rPr>
      <w:rFonts w:cs="Arial"/>
      <w:b/>
      <w:spacing w:val="10"/>
      <w:sz w:val="28"/>
    </w:rPr>
  </w:style>
  <w:style w:type="paragraph" w:customStyle="1" w:styleId="CEFE-Titel">
    <w:name w:val="CEFE-Titel"/>
    <w:basedOn w:val="Standard"/>
    <w:rsid w:val="00ED7861"/>
    <w:pPr>
      <w:spacing w:after="480"/>
    </w:pPr>
    <w:rPr>
      <w:rFonts w:cs="Arial"/>
      <w:b/>
      <w:bCs/>
      <w:spacing w:val="10"/>
      <w:sz w:val="36"/>
      <w:szCs w:val="36"/>
    </w:rPr>
  </w:style>
  <w:style w:type="paragraph" w:customStyle="1" w:styleId="STARTTitel">
    <w:name w:val="START Titel"/>
    <w:basedOn w:val="Standard"/>
    <w:rsid w:val="00ED7861"/>
    <w:pPr>
      <w:spacing w:before="360" w:after="480"/>
    </w:pPr>
    <w:rPr>
      <w:rFonts w:cs="Arial"/>
      <w:b/>
      <w:caps/>
      <w:spacing w:val="10"/>
      <w:sz w:val="36"/>
      <w:szCs w:val="32"/>
      <w:lang w:val="en-US"/>
    </w:rPr>
  </w:style>
  <w:style w:type="paragraph" w:customStyle="1" w:styleId="STARTZwischenberschrift">
    <w:name w:val="START Zwischenüberschrift"/>
    <w:basedOn w:val="Standard"/>
    <w:rsid w:val="00ED7861"/>
    <w:pPr>
      <w:spacing w:after="240"/>
    </w:pPr>
    <w:rPr>
      <w:rFonts w:cs="Arial"/>
      <w:b/>
      <w:sz w:val="32"/>
      <w:szCs w:val="28"/>
      <w:lang w:val="en-US"/>
    </w:rPr>
  </w:style>
  <w:style w:type="paragraph" w:customStyle="1" w:styleId="StandardRunningText">
    <w:name w:val="StandardRunningText"/>
    <w:basedOn w:val="Standard"/>
    <w:rsid w:val="00ED7861"/>
    <w:pPr>
      <w:spacing w:after="120"/>
    </w:pPr>
    <w:rPr>
      <w:rFonts w:cs="Arial"/>
    </w:rPr>
  </w:style>
  <w:style w:type="paragraph" w:customStyle="1" w:styleId="Kolumne">
    <w:name w:val="Kolumne"/>
    <w:basedOn w:val="Standard"/>
    <w:rsid w:val="00ED7861"/>
    <w:pPr>
      <w:jc w:val="left"/>
    </w:pPr>
    <w:rPr>
      <w:b/>
      <w:lang w:val="de-DE"/>
    </w:rPr>
  </w:style>
  <w:style w:type="paragraph" w:customStyle="1" w:styleId="TableElastParagwithInd">
    <w:name w:val="TableElastParagwithInd"/>
    <w:basedOn w:val="Standard"/>
    <w:rsid w:val="00ED7861"/>
    <w:pPr>
      <w:numPr>
        <w:numId w:val="3"/>
      </w:numPr>
      <w:spacing w:after="60"/>
      <w:ind w:left="284" w:hanging="284"/>
      <w:jc w:val="left"/>
    </w:pPr>
    <w:rPr>
      <w:sz w:val="24"/>
      <w:lang w:val="de-DE"/>
    </w:rPr>
  </w:style>
  <w:style w:type="paragraph" w:styleId="Kopfzeile">
    <w:name w:val="header"/>
    <w:basedOn w:val="Standard"/>
    <w:link w:val="KopfzeileZchn"/>
    <w:rsid w:val="00ED786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D786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rsid w:val="00ED7861"/>
    <w:pPr>
      <w:tabs>
        <w:tab w:val="left" w:pos="284"/>
      </w:tabs>
    </w:pPr>
    <w:rPr>
      <w:sz w:val="16"/>
    </w:rPr>
  </w:style>
  <w:style w:type="paragraph" w:customStyle="1" w:styleId="Index71">
    <w:name w:val="Index 71"/>
    <w:basedOn w:val="Standard"/>
    <w:next w:val="Standard"/>
    <w:rsid w:val="00ED7861"/>
    <w:pPr>
      <w:ind w:left="1698"/>
      <w:jc w:val="left"/>
    </w:pPr>
    <w:rPr>
      <w:rFonts w:ascii="Avalon" w:hAnsi="Avalon"/>
      <w:sz w:val="20"/>
    </w:rPr>
  </w:style>
  <w:style w:type="paragraph" w:customStyle="1" w:styleId="Normal">
    <w:name w:val="[Normal]"/>
    <w:rsid w:val="00ED786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Textkrper-Zeileneinzug">
    <w:name w:val="Body Text Indent"/>
    <w:basedOn w:val="Standard"/>
    <w:rsid w:val="00ED7861"/>
    <w:pPr>
      <w:overflowPunct/>
      <w:autoSpaceDE/>
      <w:ind w:left="720"/>
      <w:textAlignment w:val="auto"/>
    </w:pPr>
    <w:rPr>
      <w:sz w:val="24"/>
      <w:lang w:val="en-US"/>
    </w:rPr>
  </w:style>
  <w:style w:type="paragraph" w:customStyle="1" w:styleId="Textkrper21">
    <w:name w:val="Textkörper 21"/>
    <w:basedOn w:val="Standard"/>
    <w:rsid w:val="00ED7861"/>
    <w:pPr>
      <w:overflowPunct/>
      <w:autoSpaceDE/>
      <w:textAlignment w:val="auto"/>
    </w:pPr>
    <w:rPr>
      <w:sz w:val="24"/>
      <w:lang w:val="en-US"/>
    </w:rPr>
  </w:style>
  <w:style w:type="paragraph" w:customStyle="1" w:styleId="TableEParagraph1">
    <w:name w:val="TableEParagraph1"/>
    <w:basedOn w:val="Standard"/>
    <w:next w:val="Standard"/>
    <w:rsid w:val="00ED7861"/>
    <w:pPr>
      <w:spacing w:before="60"/>
      <w:jc w:val="left"/>
    </w:pPr>
    <w:rPr>
      <w:sz w:val="24"/>
      <w:lang w:val="de-DE"/>
    </w:rPr>
  </w:style>
  <w:style w:type="paragraph" w:customStyle="1" w:styleId="TableEParagraph2withoutIndentation">
    <w:name w:val="TableEParagraph2withoutIndentation"/>
    <w:basedOn w:val="Standard"/>
    <w:rsid w:val="00ED7861"/>
    <w:pPr>
      <w:widowControl w:val="0"/>
      <w:numPr>
        <w:numId w:val="4"/>
      </w:numPr>
      <w:jc w:val="left"/>
    </w:pPr>
    <w:rPr>
      <w:sz w:val="24"/>
    </w:rPr>
  </w:style>
  <w:style w:type="paragraph" w:customStyle="1" w:styleId="Textkrper31">
    <w:name w:val="Textkörper 31"/>
    <w:basedOn w:val="Standard"/>
    <w:rsid w:val="00ED7861"/>
    <w:pPr>
      <w:jc w:val="left"/>
    </w:pPr>
  </w:style>
  <w:style w:type="paragraph" w:customStyle="1" w:styleId="Aufzhlungszeichen1">
    <w:name w:val="Aufzählungszeichen1"/>
    <w:basedOn w:val="Standard"/>
    <w:rsid w:val="00ED7861"/>
    <w:pPr>
      <w:numPr>
        <w:numId w:val="2"/>
      </w:numPr>
      <w:overflowPunct/>
      <w:autoSpaceDE/>
      <w:spacing w:before="120" w:after="120"/>
      <w:textAlignment w:val="auto"/>
    </w:pPr>
    <w:rPr>
      <w:rFonts w:ascii="Tahoma" w:hAnsi="Tahoma"/>
      <w:sz w:val="24"/>
      <w:lang w:val="pt-BR"/>
    </w:rPr>
  </w:style>
  <w:style w:type="paragraph" w:customStyle="1" w:styleId="Rahmeninhalt">
    <w:name w:val="Rahmeninhalt"/>
    <w:basedOn w:val="Textkrper"/>
    <w:rsid w:val="00ED7861"/>
  </w:style>
  <w:style w:type="paragraph" w:customStyle="1" w:styleId="TabellenInhalt">
    <w:name w:val="Tabellen Inhalt"/>
    <w:basedOn w:val="Standard"/>
    <w:rsid w:val="00ED7861"/>
    <w:pPr>
      <w:suppressLineNumbers/>
    </w:pPr>
  </w:style>
  <w:style w:type="paragraph" w:customStyle="1" w:styleId="Tabellenberschrift">
    <w:name w:val="Tabellen Überschrift"/>
    <w:basedOn w:val="TabellenInhalt"/>
    <w:rsid w:val="00ED7861"/>
    <w:pPr>
      <w:jc w:val="center"/>
    </w:pPr>
    <w:rPr>
      <w:b/>
      <w:bCs/>
    </w:rPr>
  </w:style>
  <w:style w:type="paragraph" w:customStyle="1" w:styleId="Aufzhlung3">
    <w:name w:val="Aufzählung 3"/>
    <w:basedOn w:val="Standard"/>
    <w:rsid w:val="00ED7861"/>
    <w:pPr>
      <w:numPr>
        <w:numId w:val="6"/>
      </w:numPr>
    </w:pPr>
    <w:rPr>
      <w:rFonts w:cs="Arial"/>
    </w:rPr>
  </w:style>
  <w:style w:type="paragraph" w:customStyle="1" w:styleId="component3">
    <w:name w:val="component 3"/>
    <w:basedOn w:val="Aufzhlung3"/>
    <w:rsid w:val="00ED7861"/>
    <w:pPr>
      <w:numPr>
        <w:numId w:val="0"/>
      </w:numPr>
      <w:ind w:left="1957"/>
    </w:pPr>
    <w:rPr>
      <w:szCs w:val="22"/>
    </w:rPr>
  </w:style>
  <w:style w:type="paragraph" w:customStyle="1" w:styleId="Aufzhlung">
    <w:name w:val="Aufzählung"/>
    <w:basedOn w:val="Standard"/>
    <w:rsid w:val="00ED7861"/>
    <w:pPr>
      <w:tabs>
        <w:tab w:val="left" w:pos="720"/>
      </w:tabs>
      <w:ind w:left="720" w:hanging="720"/>
    </w:pPr>
    <w:rPr>
      <w:rFonts w:cs="Arial"/>
      <w:b/>
    </w:rPr>
  </w:style>
  <w:style w:type="paragraph" w:customStyle="1" w:styleId="component1">
    <w:name w:val="component 1"/>
    <w:basedOn w:val="Aufzhlung"/>
    <w:rsid w:val="00ED7861"/>
    <w:pPr>
      <w:numPr>
        <w:numId w:val="7"/>
      </w:numPr>
      <w:tabs>
        <w:tab w:val="left" w:pos="1417"/>
      </w:tabs>
      <w:spacing w:before="120"/>
      <w:ind w:left="1416" w:hanging="720"/>
    </w:pPr>
    <w:rPr>
      <w:color w:val="7030A0"/>
      <w:szCs w:val="22"/>
      <w:u w:val="single"/>
    </w:rPr>
  </w:style>
  <w:style w:type="character" w:customStyle="1" w:styleId="KopfzeileZchn">
    <w:name w:val="Kopfzeile Zchn"/>
    <w:basedOn w:val="Absatz-Standardschriftart"/>
    <w:link w:val="Kopfzeile"/>
    <w:rsid w:val="00DE198F"/>
    <w:rPr>
      <w:rFonts w:ascii="Arial" w:hAnsi="Arial"/>
      <w:sz w:val="22"/>
      <w:lang w:val="en-GB" w:eastAsia="ar-SA"/>
    </w:rPr>
  </w:style>
  <w:style w:type="character" w:customStyle="1" w:styleId="berschrift1Zchn">
    <w:name w:val="Überschrift 1 Zchn"/>
    <w:basedOn w:val="Absatz-Standardschriftart"/>
    <w:link w:val="berschrift1"/>
    <w:rsid w:val="00BF2D40"/>
    <w:rPr>
      <w:rFonts w:ascii="Arial" w:hAnsi="Arial" w:cs="Arial"/>
      <w:b/>
      <w:caps/>
      <w:spacing w:val="60"/>
      <w:sz w:val="28"/>
      <w:lang w:val="en-US" w:eastAsia="ar-SA"/>
    </w:rPr>
  </w:style>
  <w:style w:type="paragraph" w:styleId="Listenabsatz">
    <w:name w:val="List Paragraph"/>
    <w:basedOn w:val="Standard"/>
    <w:uiPriority w:val="34"/>
    <w:unhideWhenUsed/>
    <w:qFormat/>
    <w:rsid w:val="00BF2D40"/>
    <w:pPr>
      <w:suppressAutoHyphens w:val="0"/>
      <w:autoSpaceDN w:val="0"/>
      <w:adjustRightInd w:val="0"/>
      <w:ind w:left="284" w:hanging="284"/>
      <w:contextualSpacing/>
    </w:pPr>
    <w:rPr>
      <w:rFonts w:asciiTheme="minorHAnsi" w:hAnsiTheme="minorHAnsi"/>
      <w:szCs w:val="22"/>
      <w:lang w:val="de-DE" w:eastAsia="de-DE"/>
    </w:rPr>
  </w:style>
  <w:style w:type="character" w:styleId="Fett">
    <w:name w:val="Strong"/>
    <w:basedOn w:val="Absatz-Standardschriftart"/>
    <w:qFormat/>
    <w:rsid w:val="00BF2D4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D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D40"/>
    <w:rPr>
      <w:rFonts w:ascii="Tahoma" w:hAnsi="Tahoma" w:cs="Tahoma"/>
      <w:sz w:val="16"/>
      <w:szCs w:val="16"/>
      <w:lang w:val="en-GB" w:eastAsia="ar-SA"/>
    </w:rPr>
  </w:style>
  <w:style w:type="character" w:customStyle="1" w:styleId="longtext">
    <w:name w:val="long_text"/>
    <w:basedOn w:val="Absatz-Standardschriftart"/>
    <w:rsid w:val="00DF36E7"/>
  </w:style>
  <w:style w:type="character" w:customStyle="1" w:styleId="gt-icon-text1">
    <w:name w:val="gt-icon-text1"/>
    <w:basedOn w:val="Absatz-Standardschriftart"/>
    <w:rsid w:val="00DF36E7"/>
  </w:style>
  <w:style w:type="character" w:customStyle="1" w:styleId="hps">
    <w:name w:val="hps"/>
    <w:basedOn w:val="Absatz-Standardschriftart"/>
    <w:rsid w:val="00F77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9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27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42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92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665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2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2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2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66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69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6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63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11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91326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8567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4629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5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87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9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29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5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5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0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3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2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63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864302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00636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60381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696300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3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9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2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7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GFA Consulting Group GmbH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GFA</dc:creator>
  <cp:lastModifiedBy>bboetius</cp:lastModifiedBy>
  <cp:revision>2</cp:revision>
  <cp:lastPrinted>2008-09-09T09:40:00Z</cp:lastPrinted>
  <dcterms:created xsi:type="dcterms:W3CDTF">2011-03-25T16:53:00Z</dcterms:created>
  <dcterms:modified xsi:type="dcterms:W3CDTF">2011-03-25T16:53:00Z</dcterms:modified>
</cp:coreProperties>
</file>